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54510" w14:textId="77777777" w:rsidR="00000000" w:rsidRDefault="00000000">
      <w:pPr>
        <w:spacing w:after="120"/>
        <w:jc w:val="center"/>
        <w:rPr>
          <w:shd w:val="clear" w:color="auto" w:fill="FFFF00"/>
        </w:rPr>
      </w:pPr>
      <w:r>
        <w:rPr>
          <w:color w:val="000000"/>
        </w:rPr>
        <w:t xml:space="preserve">AMENDMENT </w:t>
      </w:r>
      <w:r>
        <w:t xml:space="preserve">NO. </w:t>
      </w:r>
      <w:r>
        <w:rPr>
          <w:shd w:val="clear" w:color="auto" w:fill="FFFF00"/>
        </w:rPr>
        <w:t>1</w:t>
      </w:r>
    </w:p>
    <w:p w14:paraId="50075299" w14:textId="77777777" w:rsidR="00000000" w:rsidRDefault="00000000">
      <w:pPr>
        <w:spacing w:after="120"/>
        <w:jc w:val="center"/>
      </w:pPr>
      <w:bookmarkStart w:id="0" w:name="_DV_M1"/>
      <w:bookmarkEnd w:id="0"/>
      <w:r>
        <w:t>To The</w:t>
      </w:r>
    </w:p>
    <w:p w14:paraId="43F8A4FA" w14:textId="77777777" w:rsidR="00000000" w:rsidRDefault="00000000">
      <w:pPr>
        <w:spacing w:after="120"/>
        <w:jc w:val="center"/>
        <w:rPr>
          <w:i/>
          <w:shd w:val="clear" w:color="auto" w:fill="FFFF00"/>
        </w:rPr>
      </w:pPr>
      <w:bookmarkStart w:id="1" w:name="_DV_M2"/>
      <w:bookmarkEnd w:id="1"/>
      <w:r>
        <w:rPr>
          <w:shd w:val="clear" w:color="auto" w:fill="FFFF00"/>
        </w:rPr>
        <w:t xml:space="preserve">DESIGN SERVICES AGREEMENT </w:t>
      </w:r>
      <w:r>
        <w:rPr>
          <w:i/>
          <w:shd w:val="clear" w:color="auto" w:fill="FFFF00"/>
        </w:rPr>
        <w:t>{Name of Agreement that you are modifying}</w:t>
      </w:r>
    </w:p>
    <w:p w14:paraId="34DDEC27" w14:textId="77777777" w:rsidR="00000000" w:rsidRDefault="00000000">
      <w:pPr>
        <w:spacing w:after="120"/>
        <w:jc w:val="center"/>
      </w:pPr>
      <w:bookmarkStart w:id="2" w:name="_DV_M3"/>
      <w:bookmarkEnd w:id="2"/>
      <w:r>
        <w:t>Between</w:t>
      </w:r>
    </w:p>
    <w:p w14:paraId="40B96C22" w14:textId="77777777" w:rsidR="00000000" w:rsidRDefault="00000000">
      <w:pPr>
        <w:spacing w:after="120"/>
        <w:jc w:val="center"/>
      </w:pPr>
      <w:bookmarkStart w:id="3" w:name="_DV_M4"/>
      <w:bookmarkEnd w:id="3"/>
      <w:r w:rsidRPr="008B6986">
        <w:rPr>
          <w:highlight w:val="yellow"/>
        </w:rPr>
        <w:t>YOUR COMPANY, INC</w:t>
      </w:r>
    </w:p>
    <w:p w14:paraId="247637A2" w14:textId="77777777" w:rsidR="00000000" w:rsidRDefault="00000000">
      <w:pPr>
        <w:spacing w:after="120"/>
        <w:jc w:val="center"/>
      </w:pPr>
      <w:bookmarkStart w:id="4" w:name="_DV_M5"/>
      <w:bookmarkEnd w:id="4"/>
      <w:r>
        <w:t>And</w:t>
      </w:r>
    </w:p>
    <w:p w14:paraId="66410F2D" w14:textId="77777777" w:rsidR="00000000" w:rsidRDefault="00000000">
      <w:pPr>
        <w:spacing w:after="120"/>
        <w:jc w:val="center"/>
      </w:pPr>
      <w:bookmarkStart w:id="5" w:name="_DV_M6"/>
      <w:bookmarkEnd w:id="5"/>
      <w:r w:rsidRPr="008B6986">
        <w:rPr>
          <w:highlight w:val="yellow"/>
        </w:rPr>
        <w:t>THEIR COMPANY, LLC</w:t>
      </w:r>
    </w:p>
    <w:p w14:paraId="68F01C91" w14:textId="77777777" w:rsidR="00000000" w:rsidRDefault="00000000">
      <w:pPr>
        <w:spacing w:after="120"/>
        <w:jc w:val="center"/>
      </w:pPr>
    </w:p>
    <w:p w14:paraId="5E84E41B" w14:textId="77777777" w:rsidR="00000000" w:rsidRDefault="00000000">
      <w:pPr>
        <w:ind w:firstLine="720"/>
        <w:jc w:val="both"/>
      </w:pPr>
      <w:r>
        <w:rPr>
          <w:color w:val="000000"/>
          <w:spacing w:val="4"/>
        </w:rPr>
        <w:t xml:space="preserve">This Amendment No. 1 (“Amendment”) to the Agreement (as that term is defined below) is entered into between </w:t>
      </w:r>
      <w:r>
        <w:rPr>
          <w:color w:val="000000"/>
          <w:spacing w:val="4"/>
          <w:shd w:val="clear" w:color="auto" w:fill="FFFF00"/>
        </w:rPr>
        <w:t xml:space="preserve">Your Company, a </w:t>
      </w:r>
      <w:r>
        <w:rPr>
          <w:color w:val="000000"/>
          <w:spacing w:val="2"/>
          <w:shd w:val="clear" w:color="auto" w:fill="FFFF00"/>
        </w:rPr>
        <w:t xml:space="preserve">California corporation </w:t>
      </w:r>
      <w:r>
        <w:rPr>
          <w:color w:val="000000"/>
          <w:spacing w:val="4"/>
          <w:shd w:val="clear" w:color="auto" w:fill="FFFF00"/>
        </w:rPr>
        <w:t xml:space="preserve">(“Company”), </w:t>
      </w:r>
      <w:r>
        <w:rPr>
          <w:color w:val="000000"/>
          <w:spacing w:val="2"/>
          <w:shd w:val="clear" w:color="auto" w:fill="FFFF00"/>
        </w:rPr>
        <w:t xml:space="preserve">and Their Company, LLC, a Delaware limited liability company (“Client”) </w:t>
      </w:r>
      <w:r>
        <w:rPr>
          <w:i/>
          <w:color w:val="000000"/>
          <w:spacing w:val="2"/>
          <w:shd w:val="clear" w:color="auto" w:fill="FFFF00"/>
        </w:rPr>
        <w:t xml:space="preserve">{These terms should be </w:t>
      </w:r>
      <w:proofErr w:type="gramStart"/>
      <w:r>
        <w:rPr>
          <w:i/>
          <w:color w:val="000000"/>
          <w:spacing w:val="2"/>
          <w:shd w:val="clear" w:color="auto" w:fill="FFFF00"/>
        </w:rPr>
        <w:t>exactly the same</w:t>
      </w:r>
      <w:proofErr w:type="gramEnd"/>
      <w:r>
        <w:rPr>
          <w:i/>
          <w:color w:val="000000"/>
          <w:spacing w:val="2"/>
          <w:shd w:val="clear" w:color="auto" w:fill="FFFF00"/>
        </w:rPr>
        <w:t xml:space="preserve"> as used in the original Agreement that you are amending}</w:t>
      </w:r>
      <w:r>
        <w:rPr>
          <w:color w:val="000000"/>
          <w:spacing w:val="2"/>
          <w:shd w:val="clear" w:color="auto" w:fill="FFFF00"/>
        </w:rPr>
        <w:t>.</w:t>
      </w:r>
      <w:r>
        <w:rPr>
          <w:color w:val="000000"/>
          <w:spacing w:val="2"/>
        </w:rPr>
        <w:t xml:space="preserve">  Company and Client are hereinafter sometimes referred to</w:t>
      </w:r>
      <w:r>
        <w:rPr>
          <w:color w:val="000000"/>
          <w:spacing w:val="4"/>
        </w:rPr>
        <w:t xml:space="preserve"> individually as a “Party” and jointly as the “Parties”.  </w:t>
      </w:r>
      <w:r>
        <w:t>Capitalized terms used and not otherwise defined in this Amendment</w:t>
      </w:r>
      <w:r>
        <w:rPr>
          <w:color w:val="000000"/>
          <w:spacing w:val="4"/>
        </w:rPr>
        <w:t xml:space="preserve"> shall</w:t>
      </w:r>
      <w:r>
        <w:t xml:space="preserve"> have the meanings ascribed to such terms in the Agreement.</w:t>
      </w:r>
    </w:p>
    <w:p w14:paraId="2B2FBC32" w14:textId="77777777" w:rsidR="00000000" w:rsidRDefault="00000000">
      <w:pPr>
        <w:rPr>
          <w:spacing w:val="6"/>
        </w:rPr>
      </w:pPr>
    </w:p>
    <w:p w14:paraId="6153A294" w14:textId="77777777" w:rsidR="00000000" w:rsidRDefault="00000000"/>
    <w:p w14:paraId="6090EE7E" w14:textId="77777777" w:rsidR="00000000" w:rsidRDefault="00000000">
      <w:pPr>
        <w:jc w:val="center"/>
        <w:rPr>
          <w:b/>
        </w:rPr>
      </w:pPr>
      <w:r>
        <w:rPr>
          <w:b/>
        </w:rPr>
        <w:t>RECITALS</w:t>
      </w:r>
    </w:p>
    <w:p w14:paraId="331A32BD" w14:textId="77777777" w:rsidR="00000000" w:rsidRDefault="00000000"/>
    <w:p w14:paraId="0F1943C5" w14:textId="77777777" w:rsidR="00000000" w:rsidRDefault="00000000">
      <w:pPr>
        <w:jc w:val="both"/>
        <w:rPr>
          <w:color w:val="000000"/>
        </w:rPr>
      </w:pPr>
      <w:r>
        <w:rPr>
          <w:color w:val="000000"/>
        </w:rPr>
        <w:t xml:space="preserve">The Parties </w:t>
      </w:r>
      <w:proofErr w:type="gramStart"/>
      <w:r>
        <w:rPr>
          <w:color w:val="000000"/>
        </w:rPr>
        <w:t>enter into</w:t>
      </w:r>
      <w:proofErr w:type="gramEnd"/>
      <w:r>
        <w:rPr>
          <w:color w:val="000000"/>
        </w:rPr>
        <w:t xml:space="preserve"> this Amendment with reference to the following facts:</w:t>
      </w:r>
    </w:p>
    <w:p w14:paraId="57499E81" w14:textId="77777777" w:rsidR="00000000" w:rsidRDefault="00000000">
      <w:pPr>
        <w:jc w:val="both"/>
      </w:pPr>
    </w:p>
    <w:p w14:paraId="3E528EB5" w14:textId="23D9672F" w:rsidR="00000000" w:rsidRDefault="00000000">
      <w:pPr>
        <w:numPr>
          <w:ilvl w:val="0"/>
          <w:numId w:val="5"/>
        </w:numPr>
        <w:jc w:val="both"/>
      </w:pPr>
      <w:r>
        <w:t xml:space="preserve">Company and Client are Parties to that certain Design Services Agreement </w:t>
      </w:r>
      <w:r>
        <w:rPr>
          <w:i/>
          <w:shd w:val="clear" w:color="auto" w:fill="FFFF00"/>
        </w:rPr>
        <w:t>{Use the name of the agreement you are modifying}</w:t>
      </w:r>
      <w:r>
        <w:rPr>
          <w:i/>
        </w:rPr>
        <w:t xml:space="preserve"> </w:t>
      </w:r>
      <w:r>
        <w:t xml:space="preserve">which had an effective date of </w:t>
      </w:r>
      <w:r w:rsidRPr="008B6986">
        <w:rPr>
          <w:highlight w:val="yellow"/>
        </w:rPr>
        <w:t>November 15, 20</w:t>
      </w:r>
      <w:r w:rsidR="008B6986" w:rsidRPr="008B6986">
        <w:rPr>
          <w:highlight w:val="yellow"/>
        </w:rPr>
        <w:t>XX</w:t>
      </w:r>
      <w:r>
        <w:rPr>
          <w:i/>
          <w:shd w:val="clear" w:color="auto" w:fill="FFFF00"/>
        </w:rPr>
        <w:t>{or, “which is dated ____-“ or “signed on _______”}</w:t>
      </w:r>
      <w:r>
        <w:rPr>
          <w:i/>
        </w:rPr>
        <w:t xml:space="preserve"> </w:t>
      </w:r>
      <w:r>
        <w:t xml:space="preserve"> (the “Agreement”), under which, among other things, Company will </w:t>
      </w:r>
      <w:r>
        <w:rPr>
          <w:shd w:val="clear" w:color="auto" w:fill="FFFF00"/>
        </w:rPr>
        <w:t>design for Client, and Client will purchase from Designer, an original business logo</w:t>
      </w:r>
      <w:r>
        <w:t>.</w:t>
      </w:r>
    </w:p>
    <w:p w14:paraId="0039996A" w14:textId="77777777" w:rsidR="00000000" w:rsidRDefault="00000000">
      <w:pPr>
        <w:ind w:left="720"/>
      </w:pPr>
    </w:p>
    <w:p w14:paraId="3CBF1AF3" w14:textId="77777777" w:rsidR="00000000" w:rsidRDefault="00000000">
      <w:pPr>
        <w:numPr>
          <w:ilvl w:val="0"/>
          <w:numId w:val="5"/>
        </w:numPr>
      </w:pPr>
      <w:r>
        <w:t xml:space="preserve">The Parties now wish to amend the Agreement as set forth in this </w:t>
      </w:r>
      <w:r>
        <w:rPr>
          <w:color w:val="000000"/>
          <w:spacing w:val="4"/>
        </w:rPr>
        <w:t>Amendment</w:t>
      </w:r>
      <w:r>
        <w:t>.</w:t>
      </w:r>
      <w:bookmarkStart w:id="6" w:name="_DV_M33"/>
      <w:bookmarkEnd w:id="6"/>
    </w:p>
    <w:p w14:paraId="0A79B2E6" w14:textId="77777777" w:rsidR="00000000" w:rsidRDefault="00000000">
      <w:pPr>
        <w:pStyle w:val="ListParagraph"/>
      </w:pPr>
    </w:p>
    <w:p w14:paraId="79D0E284" w14:textId="77777777" w:rsidR="00000000" w:rsidRDefault="00000000">
      <w:pPr>
        <w:jc w:val="center"/>
      </w:pPr>
      <w:r>
        <w:t>AGREEMENT</w:t>
      </w:r>
    </w:p>
    <w:p w14:paraId="5D8ECE4C" w14:textId="77777777" w:rsidR="00000000" w:rsidRDefault="00000000">
      <w:pPr>
        <w:ind w:left="360"/>
      </w:pPr>
    </w:p>
    <w:p w14:paraId="4A8D2CA0" w14:textId="77777777" w:rsidR="00000000" w:rsidRDefault="00000000">
      <w:bookmarkStart w:id="7" w:name="_DV_M34"/>
      <w:bookmarkEnd w:id="7"/>
      <w:r>
        <w:t>In consideration of the promises, mutual covenants and agreements set forth herein, and for other good and valuable consideration, the sufficiency of which is hereby acknowledged, the Parties agree to amend the Agreement as follows:</w:t>
      </w:r>
    </w:p>
    <w:p w14:paraId="24F5C8FF" w14:textId="77777777" w:rsidR="00000000" w:rsidRDefault="00000000">
      <w:pPr>
        <w:widowControl w:val="0"/>
        <w:autoSpaceDE w:val="0"/>
        <w:ind w:left="720"/>
        <w:jc w:val="both"/>
      </w:pPr>
      <w:bookmarkStart w:id="8" w:name="_DV_M35"/>
      <w:bookmarkStart w:id="9" w:name="_DV_M37"/>
      <w:bookmarkEnd w:id="8"/>
      <w:bookmarkEnd w:id="9"/>
    </w:p>
    <w:p w14:paraId="042CB46F" w14:textId="77777777" w:rsidR="00000000" w:rsidRDefault="00000000">
      <w:pPr>
        <w:widowControl w:val="0"/>
        <w:autoSpaceDE w:val="0"/>
        <w:jc w:val="center"/>
        <w:rPr>
          <w:i/>
          <w:shd w:val="clear" w:color="auto" w:fill="FFFF00"/>
        </w:rPr>
      </w:pPr>
      <w:r>
        <w:rPr>
          <w:i/>
          <w:shd w:val="clear" w:color="auto" w:fill="FFFF00"/>
        </w:rPr>
        <w:t>{The following are different examples of how to amend the Agreement}</w:t>
      </w:r>
    </w:p>
    <w:p w14:paraId="4212B8FA" w14:textId="77777777" w:rsidR="00000000" w:rsidRDefault="00000000">
      <w:pPr>
        <w:widowControl w:val="0"/>
        <w:autoSpaceDE w:val="0"/>
        <w:jc w:val="both"/>
      </w:pPr>
    </w:p>
    <w:p w14:paraId="634F2091" w14:textId="77777777" w:rsidR="00000000" w:rsidRDefault="00000000">
      <w:pPr>
        <w:widowControl w:val="0"/>
        <w:numPr>
          <w:ilvl w:val="0"/>
          <w:numId w:val="3"/>
        </w:numPr>
        <w:autoSpaceDE w:val="0"/>
        <w:jc w:val="both"/>
      </w:pPr>
      <w:r>
        <w:t>Section 1.1 is deleted in its entirety and replaced with the following:</w:t>
      </w:r>
    </w:p>
    <w:p w14:paraId="6DA13B08" w14:textId="77777777" w:rsidR="00000000" w:rsidRDefault="00000000">
      <w:pPr>
        <w:widowControl w:val="0"/>
        <w:autoSpaceDE w:val="0"/>
        <w:ind w:left="720"/>
        <w:jc w:val="both"/>
      </w:pPr>
    </w:p>
    <w:p w14:paraId="5D62925F" w14:textId="77777777" w:rsidR="00000000" w:rsidRDefault="00000000">
      <w:pPr>
        <w:widowControl w:val="0"/>
        <w:autoSpaceDE w:val="0"/>
        <w:ind w:left="720"/>
      </w:pPr>
      <w:r>
        <w:lastRenderedPageBreak/>
        <w:t xml:space="preserve">“Services: Company will use its skill and expertise to develop a custom logo suitable for </w:t>
      </w:r>
      <w:proofErr w:type="gramStart"/>
      <w:r>
        <w:t>Clients</w:t>
      </w:r>
      <w:proofErr w:type="gramEnd"/>
      <w:r>
        <w:t xml:space="preserve"> business (the “Services”).”</w:t>
      </w:r>
    </w:p>
    <w:p w14:paraId="29963914" w14:textId="77777777" w:rsidR="00000000" w:rsidRDefault="00000000">
      <w:pPr>
        <w:widowControl w:val="0"/>
        <w:autoSpaceDE w:val="0"/>
        <w:ind w:left="720"/>
        <w:jc w:val="both"/>
      </w:pPr>
    </w:p>
    <w:p w14:paraId="031883B2" w14:textId="77777777" w:rsidR="00000000" w:rsidRDefault="00000000">
      <w:pPr>
        <w:widowControl w:val="0"/>
        <w:numPr>
          <w:ilvl w:val="0"/>
          <w:numId w:val="3"/>
        </w:numPr>
        <w:autoSpaceDE w:val="0"/>
        <w:jc w:val="both"/>
      </w:pPr>
      <w:r>
        <w:t>Section 1.12 (a) is amended by adding a new paragraph at the end thereof as follows:</w:t>
      </w:r>
    </w:p>
    <w:p w14:paraId="5E80E575" w14:textId="77777777" w:rsidR="00000000" w:rsidRDefault="00000000">
      <w:pPr>
        <w:widowControl w:val="0"/>
        <w:autoSpaceDE w:val="0"/>
        <w:ind w:left="720"/>
        <w:jc w:val="both"/>
      </w:pPr>
    </w:p>
    <w:p w14:paraId="11EF9047" w14:textId="77777777" w:rsidR="00000000" w:rsidRDefault="00000000">
      <w:pPr>
        <w:widowControl w:val="0"/>
        <w:autoSpaceDE w:val="0"/>
        <w:ind w:left="720"/>
      </w:pPr>
      <w:r>
        <w:t xml:space="preserve">“In addition to the above, the logo to be designed by Company shall include the colors yellow, green and blue and no other colors.”  </w:t>
      </w:r>
    </w:p>
    <w:p w14:paraId="2E7EA4F3" w14:textId="77777777" w:rsidR="00000000" w:rsidRDefault="00000000">
      <w:pPr>
        <w:widowControl w:val="0"/>
        <w:autoSpaceDE w:val="0"/>
        <w:ind w:left="720"/>
      </w:pPr>
    </w:p>
    <w:p w14:paraId="4B8AB7BF" w14:textId="77777777" w:rsidR="00000000" w:rsidRDefault="00000000">
      <w:pPr>
        <w:widowControl w:val="0"/>
        <w:numPr>
          <w:ilvl w:val="0"/>
          <w:numId w:val="3"/>
        </w:numPr>
        <w:autoSpaceDE w:val="0"/>
        <w:jc w:val="both"/>
      </w:pPr>
      <w:r>
        <w:t xml:space="preserve">Section 2 is deleted in its entirety. </w:t>
      </w:r>
    </w:p>
    <w:p w14:paraId="23B80071" w14:textId="77777777" w:rsidR="00000000" w:rsidRDefault="00000000">
      <w:pPr>
        <w:widowControl w:val="0"/>
        <w:autoSpaceDE w:val="0"/>
        <w:ind w:left="720"/>
        <w:jc w:val="both"/>
      </w:pPr>
    </w:p>
    <w:p w14:paraId="64F5B1A9" w14:textId="77777777" w:rsidR="00000000" w:rsidRDefault="00000000">
      <w:pPr>
        <w:numPr>
          <w:ilvl w:val="0"/>
          <w:numId w:val="3"/>
        </w:numPr>
        <w:rPr>
          <w:color w:val="000000"/>
        </w:rPr>
      </w:pPr>
      <w:r>
        <w:rPr>
          <w:color w:val="000000"/>
        </w:rPr>
        <w:t xml:space="preserve">All other provisions of the Agreement remain unchanged. </w:t>
      </w:r>
    </w:p>
    <w:p w14:paraId="40AD8C97" w14:textId="77777777" w:rsidR="00000000" w:rsidRDefault="00000000">
      <w:pPr>
        <w:pStyle w:val="ListParagraph"/>
        <w:rPr>
          <w:color w:val="000000"/>
        </w:rPr>
      </w:pPr>
    </w:p>
    <w:p w14:paraId="5CF761C8" w14:textId="77777777" w:rsidR="00000000" w:rsidRDefault="00000000">
      <w:pPr>
        <w:numPr>
          <w:ilvl w:val="0"/>
          <w:numId w:val="3"/>
        </w:numPr>
        <w:rPr>
          <w:color w:val="000000"/>
        </w:rPr>
      </w:pPr>
      <w:r>
        <w:rPr>
          <w:color w:val="000000"/>
        </w:rPr>
        <w:t>MISCELLANEOUS</w:t>
      </w:r>
    </w:p>
    <w:p w14:paraId="196F2933" w14:textId="77777777" w:rsidR="00000000" w:rsidRDefault="00000000">
      <w:pPr>
        <w:rPr>
          <w:color w:val="000000"/>
        </w:rPr>
      </w:pPr>
    </w:p>
    <w:p w14:paraId="588C4073" w14:textId="77777777" w:rsidR="00000000" w:rsidRDefault="00000000">
      <w:pPr>
        <w:widowControl w:val="0"/>
        <w:numPr>
          <w:ilvl w:val="0"/>
          <w:numId w:val="2"/>
        </w:numPr>
        <w:autoSpaceDE w:val="0"/>
        <w:jc w:val="both"/>
        <w:rPr>
          <w:color w:val="000000"/>
        </w:rPr>
      </w:pPr>
      <w:bookmarkStart w:id="10" w:name="_DV_M197"/>
      <w:bookmarkStart w:id="11" w:name="_DV_M198"/>
      <w:bookmarkEnd w:id="10"/>
      <w:bookmarkEnd w:id="11"/>
      <w:r>
        <w:rPr>
          <w:color w:val="000000"/>
        </w:rPr>
        <w:t>Except as specifically modified as set forth herein, the Agreement remains unchanged and, as so modified, the Agreement shall remain in full force and effect.</w:t>
      </w:r>
    </w:p>
    <w:p w14:paraId="17915B17" w14:textId="77777777" w:rsidR="00000000" w:rsidRDefault="00000000">
      <w:pPr>
        <w:rPr>
          <w:color w:val="000000"/>
        </w:rPr>
      </w:pPr>
    </w:p>
    <w:p w14:paraId="3E6036A1" w14:textId="77777777" w:rsidR="00000000" w:rsidRDefault="00000000">
      <w:pPr>
        <w:widowControl w:val="0"/>
        <w:numPr>
          <w:ilvl w:val="0"/>
          <w:numId w:val="2"/>
        </w:numPr>
        <w:autoSpaceDE w:val="0"/>
        <w:jc w:val="both"/>
      </w:pPr>
      <w:bookmarkStart w:id="12" w:name="_DV_M199"/>
      <w:bookmarkEnd w:id="12"/>
      <w:r>
        <w:rPr>
          <w:color w:val="000000"/>
        </w:rPr>
        <w:t xml:space="preserve">Governing Law. </w:t>
      </w:r>
      <w:r>
        <w:t xml:space="preserve">THIS AMENDMENT IS GOVERNED BY AND CONSTRUED, ENFORCED AND PERFORMED IN ACCORDANCE WITH THE LAWS OF THE STATE OF </w:t>
      </w:r>
      <w:r>
        <w:rPr>
          <w:shd w:val="clear" w:color="auto" w:fill="FFFF00"/>
        </w:rPr>
        <w:t>CALIFORNIA</w:t>
      </w:r>
      <w:r>
        <w:t xml:space="preserve">, WITHOUT REGARD TO PRINCIPLES OF CONFLICTS OF LAW.  </w:t>
      </w:r>
    </w:p>
    <w:p w14:paraId="0C1C9DF3" w14:textId="77777777" w:rsidR="00000000" w:rsidRDefault="00000000">
      <w:pPr>
        <w:rPr>
          <w:color w:val="000000"/>
        </w:rPr>
      </w:pPr>
      <w:bookmarkStart w:id="13" w:name="_DV_M200"/>
      <w:bookmarkEnd w:id="13"/>
    </w:p>
    <w:p w14:paraId="40E4367D" w14:textId="77777777" w:rsidR="00000000" w:rsidRDefault="00000000">
      <w:pPr>
        <w:widowControl w:val="0"/>
        <w:numPr>
          <w:ilvl w:val="0"/>
          <w:numId w:val="2"/>
        </w:numPr>
        <w:autoSpaceDE w:val="0"/>
        <w:jc w:val="both"/>
      </w:pPr>
      <w:bookmarkStart w:id="14" w:name="_DV_M203"/>
      <w:bookmarkEnd w:id="14"/>
      <w:r>
        <w:rPr>
          <w:color w:val="000000"/>
        </w:rPr>
        <w:t>Effective Date. This Amendment shall be deemed effective as of the date upon which the last Party executes this Amendment below</w:t>
      </w:r>
      <w:r>
        <w:t>.</w:t>
      </w:r>
    </w:p>
    <w:p w14:paraId="0E0B30A1" w14:textId="77777777" w:rsidR="00000000" w:rsidRDefault="00000000">
      <w:pPr>
        <w:rPr>
          <w:color w:val="000000"/>
        </w:rPr>
      </w:pPr>
    </w:p>
    <w:p w14:paraId="5E555472" w14:textId="77777777" w:rsidR="00000000" w:rsidRDefault="00000000">
      <w:pPr>
        <w:widowControl w:val="0"/>
        <w:numPr>
          <w:ilvl w:val="0"/>
          <w:numId w:val="2"/>
        </w:numPr>
        <w:autoSpaceDE w:val="0"/>
        <w:jc w:val="both"/>
        <w:rPr>
          <w:color w:val="000000"/>
        </w:rPr>
      </w:pPr>
      <w:bookmarkStart w:id="15" w:name="_DV_M205"/>
      <w:bookmarkStart w:id="16" w:name="_DV_M206"/>
      <w:bookmarkEnd w:id="15"/>
      <w:bookmarkEnd w:id="16"/>
      <w:r>
        <w:rPr>
          <w:color w:val="000000"/>
        </w:rPr>
        <w:t xml:space="preserve">Further Agreements. This Amendment shall not be amended, changed, modified, </w:t>
      </w:r>
      <w:proofErr w:type="gramStart"/>
      <w:r>
        <w:rPr>
          <w:color w:val="000000"/>
        </w:rPr>
        <w:t>abrogated</w:t>
      </w:r>
      <w:proofErr w:type="gramEnd"/>
      <w:r>
        <w:rPr>
          <w:color w:val="000000"/>
        </w:rPr>
        <w:t xml:space="preserve"> or superseded by a subsequent agreement unless such subsequent agreement is in the form of a written instrument signed by the Parties.</w:t>
      </w:r>
    </w:p>
    <w:p w14:paraId="0A958FF4" w14:textId="77777777" w:rsidR="00000000" w:rsidRDefault="00000000">
      <w:pPr>
        <w:rPr>
          <w:color w:val="000000"/>
        </w:rPr>
      </w:pPr>
    </w:p>
    <w:p w14:paraId="26C044C1" w14:textId="77777777" w:rsidR="00000000" w:rsidRDefault="00000000">
      <w:bookmarkStart w:id="17" w:name="_DV_M207"/>
      <w:bookmarkStart w:id="18" w:name="_DV_M208"/>
      <w:bookmarkEnd w:id="17"/>
      <w:bookmarkEnd w:id="18"/>
      <w:r>
        <w:t>IN WITNESS WHEREOF, the Parties hereto have caused this Amendment to be executed by their duly authorized representatives on the dates indicated below their respective signatures.</w:t>
      </w:r>
    </w:p>
    <w:p w14:paraId="391A7409" w14:textId="77777777" w:rsidR="00000000" w:rsidRDefault="00000000"/>
    <w:p w14:paraId="46E24187" w14:textId="77777777" w:rsidR="00000000" w:rsidRDefault="00000000">
      <w:pPr>
        <w:rPr>
          <w:caps/>
          <w:color w:val="000000"/>
        </w:rPr>
      </w:pPr>
    </w:p>
    <w:tbl>
      <w:tblPr>
        <w:tblW w:w="0" w:type="auto"/>
        <w:tblInd w:w="108" w:type="dxa"/>
        <w:tblLayout w:type="fixed"/>
        <w:tblLook w:val="0000" w:firstRow="0" w:lastRow="0" w:firstColumn="0" w:lastColumn="0" w:noHBand="0" w:noVBand="0"/>
      </w:tblPr>
      <w:tblGrid>
        <w:gridCol w:w="4161"/>
        <w:gridCol w:w="347"/>
        <w:gridCol w:w="4527"/>
      </w:tblGrid>
      <w:tr w:rsidR="00000000" w14:paraId="01224EC4" w14:textId="77777777">
        <w:trPr>
          <w:trHeight w:val="980"/>
        </w:trPr>
        <w:tc>
          <w:tcPr>
            <w:tcW w:w="4161" w:type="dxa"/>
            <w:tcBorders>
              <w:top w:val="single" w:sz="4" w:space="0" w:color="000000"/>
              <w:left w:val="single" w:sz="4" w:space="0" w:color="000000"/>
              <w:bottom w:val="single" w:sz="4" w:space="0" w:color="000000"/>
            </w:tcBorders>
            <w:shd w:val="clear" w:color="auto" w:fill="auto"/>
          </w:tcPr>
          <w:p w14:paraId="70F8C416" w14:textId="77777777" w:rsidR="00000000" w:rsidRDefault="00000000">
            <w:pPr>
              <w:pStyle w:val="InterrogResponse"/>
              <w:keepNext/>
              <w:tabs>
                <w:tab w:val="center" w:pos="2361"/>
                <w:tab w:val="left" w:pos="4680"/>
                <w:tab w:val="left" w:pos="7982"/>
                <w:tab w:val="right" w:pos="8358"/>
              </w:tabs>
              <w:snapToGrid w:val="0"/>
              <w:spacing w:line="240" w:lineRule="auto"/>
            </w:pPr>
            <w:r>
              <w:lastRenderedPageBreak/>
              <w:t>Your Company, Inc.</w:t>
            </w:r>
          </w:p>
          <w:p w14:paraId="12877D5A" w14:textId="77777777" w:rsidR="00000000" w:rsidRDefault="00000000">
            <w:pPr>
              <w:pStyle w:val="InterrogResponse"/>
              <w:keepNext/>
              <w:tabs>
                <w:tab w:val="center" w:pos="2361"/>
                <w:tab w:val="left" w:pos="4680"/>
                <w:tab w:val="left" w:pos="7982"/>
                <w:tab w:val="right" w:pos="8358"/>
              </w:tabs>
              <w:spacing w:line="240" w:lineRule="auto"/>
            </w:pPr>
          </w:p>
        </w:tc>
        <w:tc>
          <w:tcPr>
            <w:tcW w:w="347" w:type="dxa"/>
            <w:tcBorders>
              <w:top w:val="single" w:sz="4" w:space="0" w:color="000000"/>
              <w:left w:val="single" w:sz="4" w:space="0" w:color="000000"/>
              <w:bottom w:val="single" w:sz="4" w:space="0" w:color="000000"/>
            </w:tcBorders>
            <w:shd w:val="clear" w:color="auto" w:fill="auto"/>
          </w:tcPr>
          <w:p w14:paraId="72E094D3" w14:textId="77777777" w:rsidR="00000000" w:rsidRDefault="00000000">
            <w:pPr>
              <w:pStyle w:val="InterrogResponse"/>
              <w:keepNext/>
              <w:tabs>
                <w:tab w:val="center" w:pos="2361"/>
                <w:tab w:val="left" w:pos="4680"/>
                <w:tab w:val="left" w:pos="7982"/>
                <w:tab w:val="right" w:pos="8358"/>
              </w:tabs>
              <w:snapToGrid w:val="0"/>
              <w:spacing w:line="240" w:lineRule="auto"/>
              <w:rPr>
                <w:b w:val="0"/>
              </w:rPr>
            </w:pPr>
          </w:p>
        </w:tc>
        <w:tc>
          <w:tcPr>
            <w:tcW w:w="4527" w:type="dxa"/>
            <w:tcBorders>
              <w:top w:val="single" w:sz="4" w:space="0" w:color="000000"/>
              <w:left w:val="single" w:sz="4" w:space="0" w:color="000000"/>
              <w:bottom w:val="single" w:sz="4" w:space="0" w:color="000000"/>
              <w:right w:val="single" w:sz="4" w:space="0" w:color="000000"/>
            </w:tcBorders>
            <w:shd w:val="clear" w:color="auto" w:fill="auto"/>
          </w:tcPr>
          <w:p w14:paraId="2CBA4629" w14:textId="77777777" w:rsidR="00000000" w:rsidRDefault="00000000">
            <w:pPr>
              <w:pStyle w:val="InterrogResponse"/>
              <w:keepNext/>
              <w:tabs>
                <w:tab w:val="center" w:pos="2361"/>
                <w:tab w:val="left" w:pos="4680"/>
                <w:tab w:val="left" w:pos="7982"/>
                <w:tab w:val="right" w:pos="8358"/>
              </w:tabs>
              <w:snapToGrid w:val="0"/>
              <w:spacing w:line="240" w:lineRule="auto"/>
              <w:rPr>
                <w:color w:val="000000"/>
              </w:rPr>
            </w:pPr>
            <w:r>
              <w:rPr>
                <w:color w:val="000000"/>
              </w:rPr>
              <w:t xml:space="preserve">Their Company, LLC </w:t>
            </w:r>
          </w:p>
        </w:tc>
      </w:tr>
      <w:tr w:rsidR="00000000" w14:paraId="701B5348" w14:textId="77777777">
        <w:trPr>
          <w:trHeight w:val="2367"/>
        </w:trPr>
        <w:tc>
          <w:tcPr>
            <w:tcW w:w="4161" w:type="dxa"/>
            <w:tcBorders>
              <w:top w:val="single" w:sz="4" w:space="0" w:color="000000"/>
              <w:left w:val="single" w:sz="4" w:space="0" w:color="000000"/>
              <w:bottom w:val="single" w:sz="4" w:space="0" w:color="000000"/>
            </w:tcBorders>
            <w:shd w:val="clear" w:color="auto" w:fill="auto"/>
          </w:tcPr>
          <w:p w14:paraId="1C346DB4" w14:textId="77777777" w:rsidR="00000000" w:rsidRDefault="00000000">
            <w:pPr>
              <w:pStyle w:val="InterrogResponse"/>
              <w:keepNext/>
              <w:tabs>
                <w:tab w:val="center" w:pos="2361"/>
                <w:tab w:val="left" w:pos="4680"/>
                <w:tab w:val="left" w:pos="7982"/>
                <w:tab w:val="right" w:pos="8358"/>
              </w:tabs>
              <w:snapToGrid w:val="0"/>
              <w:spacing w:line="240" w:lineRule="auto"/>
              <w:rPr>
                <w:b w:val="0"/>
                <w:color w:val="000000"/>
              </w:rPr>
            </w:pPr>
            <w:r>
              <w:rPr>
                <w:b w:val="0"/>
                <w:color w:val="000000"/>
              </w:rPr>
              <w:t xml:space="preserve">By:  </w:t>
            </w:r>
          </w:p>
          <w:p w14:paraId="22614439" w14:textId="77777777" w:rsidR="00000000" w:rsidRDefault="00000000">
            <w:pPr>
              <w:pStyle w:val="InterrogResponse"/>
              <w:keepNext/>
              <w:tabs>
                <w:tab w:val="center" w:pos="2361"/>
                <w:tab w:val="left" w:pos="4680"/>
                <w:tab w:val="left" w:pos="7982"/>
                <w:tab w:val="right" w:pos="8358"/>
              </w:tabs>
              <w:spacing w:line="240" w:lineRule="auto"/>
              <w:rPr>
                <w:b w:val="0"/>
                <w:color w:val="000000"/>
              </w:rPr>
            </w:pPr>
            <w:r>
              <w:rPr>
                <w:b w:val="0"/>
                <w:color w:val="000000"/>
              </w:rPr>
              <w:t>________________________________</w:t>
            </w:r>
          </w:p>
          <w:p w14:paraId="0882F5AC" w14:textId="77777777" w:rsidR="00000000" w:rsidRDefault="00000000">
            <w:pPr>
              <w:autoSpaceDE w:val="0"/>
              <w:rPr>
                <w:rFonts w:ascii="NewCenturySchlbk" w:hAnsi="NewCenturySchlbk"/>
                <w:szCs w:val="20"/>
              </w:rPr>
            </w:pPr>
            <w:r>
              <w:rPr>
                <w:rFonts w:ascii="NewCenturySchlbk" w:hAnsi="NewCenturySchlbk"/>
                <w:szCs w:val="20"/>
              </w:rPr>
              <w:t>Your Name</w:t>
            </w:r>
          </w:p>
          <w:p w14:paraId="231770BC" w14:textId="77777777" w:rsidR="00000000" w:rsidRDefault="00000000">
            <w:pPr>
              <w:pStyle w:val="InterrogResponse"/>
              <w:keepNext/>
              <w:tabs>
                <w:tab w:val="center" w:pos="2361"/>
                <w:tab w:val="left" w:pos="4680"/>
                <w:tab w:val="left" w:pos="7982"/>
                <w:tab w:val="right" w:pos="8358"/>
              </w:tabs>
              <w:spacing w:line="240" w:lineRule="auto"/>
              <w:rPr>
                <w:b w:val="0"/>
                <w:i/>
              </w:rPr>
            </w:pPr>
            <w:r>
              <w:rPr>
                <w:b w:val="0"/>
                <w:i/>
              </w:rPr>
              <w:t>President</w:t>
            </w:r>
          </w:p>
          <w:p w14:paraId="554CA2B1" w14:textId="77777777" w:rsidR="00000000" w:rsidRDefault="00000000">
            <w:pPr>
              <w:pStyle w:val="InterrogResponse"/>
              <w:keepNext/>
              <w:tabs>
                <w:tab w:val="center" w:pos="2361"/>
                <w:tab w:val="left" w:pos="4680"/>
                <w:tab w:val="left" w:pos="7982"/>
                <w:tab w:val="right" w:pos="8358"/>
              </w:tabs>
              <w:spacing w:line="240" w:lineRule="auto"/>
              <w:rPr>
                <w:b w:val="0"/>
              </w:rPr>
            </w:pPr>
          </w:p>
          <w:p w14:paraId="780A3FF2" w14:textId="77777777" w:rsidR="00000000" w:rsidRDefault="00000000">
            <w:pPr>
              <w:pStyle w:val="InterrogResponse"/>
              <w:keepNext/>
              <w:tabs>
                <w:tab w:val="center" w:pos="2361"/>
                <w:tab w:val="left" w:pos="4680"/>
                <w:tab w:val="left" w:pos="7982"/>
                <w:tab w:val="right" w:pos="8358"/>
              </w:tabs>
              <w:spacing w:line="240" w:lineRule="auto"/>
              <w:rPr>
                <w:b w:val="0"/>
              </w:rPr>
            </w:pPr>
          </w:p>
          <w:p w14:paraId="3C440EC4" w14:textId="77777777" w:rsidR="00000000" w:rsidRDefault="00000000">
            <w:pPr>
              <w:pStyle w:val="InterrogResponse"/>
              <w:keepNext/>
              <w:tabs>
                <w:tab w:val="center" w:pos="2361"/>
                <w:tab w:val="left" w:pos="4680"/>
                <w:tab w:val="left" w:pos="7982"/>
                <w:tab w:val="right" w:pos="8358"/>
              </w:tabs>
              <w:spacing w:line="240" w:lineRule="auto"/>
              <w:rPr>
                <w:b w:val="0"/>
              </w:rPr>
            </w:pPr>
            <w:r>
              <w:rPr>
                <w:b w:val="0"/>
              </w:rPr>
              <w:t>Date: ___________________________</w:t>
            </w:r>
          </w:p>
          <w:p w14:paraId="19F745C1" w14:textId="77777777" w:rsidR="00000000" w:rsidRDefault="00000000">
            <w:pPr>
              <w:pStyle w:val="InterrogResponse"/>
              <w:keepNext/>
              <w:tabs>
                <w:tab w:val="center" w:pos="2361"/>
                <w:tab w:val="left" w:pos="4680"/>
                <w:tab w:val="left" w:pos="7982"/>
                <w:tab w:val="right" w:pos="8358"/>
              </w:tabs>
              <w:spacing w:line="240" w:lineRule="auto"/>
              <w:rPr>
                <w:b w:val="0"/>
              </w:rPr>
            </w:pPr>
          </w:p>
        </w:tc>
        <w:tc>
          <w:tcPr>
            <w:tcW w:w="347" w:type="dxa"/>
            <w:tcBorders>
              <w:top w:val="single" w:sz="4" w:space="0" w:color="000000"/>
              <w:left w:val="single" w:sz="4" w:space="0" w:color="000000"/>
              <w:bottom w:val="single" w:sz="4" w:space="0" w:color="000000"/>
            </w:tcBorders>
            <w:shd w:val="clear" w:color="auto" w:fill="auto"/>
          </w:tcPr>
          <w:p w14:paraId="3E3BBAB4" w14:textId="77777777" w:rsidR="00000000" w:rsidRDefault="00000000">
            <w:pPr>
              <w:pStyle w:val="InterrogResponse"/>
              <w:keepNext/>
              <w:tabs>
                <w:tab w:val="center" w:pos="2361"/>
                <w:tab w:val="left" w:pos="4680"/>
                <w:tab w:val="left" w:pos="7982"/>
                <w:tab w:val="right" w:pos="8358"/>
              </w:tabs>
              <w:snapToGrid w:val="0"/>
              <w:spacing w:line="240" w:lineRule="auto"/>
              <w:rPr>
                <w:b w:val="0"/>
              </w:rPr>
            </w:pPr>
          </w:p>
        </w:tc>
        <w:tc>
          <w:tcPr>
            <w:tcW w:w="4527" w:type="dxa"/>
            <w:tcBorders>
              <w:top w:val="single" w:sz="4" w:space="0" w:color="000000"/>
              <w:left w:val="single" w:sz="4" w:space="0" w:color="000000"/>
              <w:bottom w:val="single" w:sz="4" w:space="0" w:color="000000"/>
              <w:right w:val="single" w:sz="4" w:space="0" w:color="000000"/>
            </w:tcBorders>
            <w:shd w:val="clear" w:color="auto" w:fill="auto"/>
          </w:tcPr>
          <w:p w14:paraId="14767112" w14:textId="77777777" w:rsidR="00000000" w:rsidRDefault="00000000">
            <w:pPr>
              <w:pStyle w:val="InterrogResponse"/>
              <w:keepNext/>
              <w:tabs>
                <w:tab w:val="center" w:pos="2361"/>
                <w:tab w:val="left" w:pos="4680"/>
                <w:tab w:val="left" w:pos="7982"/>
                <w:tab w:val="right" w:pos="8358"/>
              </w:tabs>
              <w:snapToGrid w:val="0"/>
              <w:spacing w:line="240" w:lineRule="auto"/>
              <w:rPr>
                <w:b w:val="0"/>
                <w:color w:val="000000"/>
              </w:rPr>
            </w:pPr>
            <w:r>
              <w:rPr>
                <w:b w:val="0"/>
                <w:color w:val="000000"/>
              </w:rPr>
              <w:t>By:</w:t>
            </w:r>
          </w:p>
          <w:p w14:paraId="1EDC85AD" w14:textId="77777777" w:rsidR="00000000" w:rsidRDefault="00000000">
            <w:pPr>
              <w:pStyle w:val="InterrogResponse"/>
              <w:keepNext/>
              <w:tabs>
                <w:tab w:val="center" w:pos="2361"/>
                <w:tab w:val="left" w:pos="4680"/>
                <w:tab w:val="left" w:pos="7982"/>
                <w:tab w:val="right" w:pos="8358"/>
              </w:tabs>
              <w:spacing w:line="240" w:lineRule="auto"/>
              <w:rPr>
                <w:b w:val="0"/>
                <w:color w:val="000000"/>
              </w:rPr>
            </w:pPr>
            <w:r>
              <w:rPr>
                <w:b w:val="0"/>
                <w:color w:val="000000"/>
              </w:rPr>
              <w:t>_______________________________</w:t>
            </w:r>
          </w:p>
          <w:p w14:paraId="0D00F1ED" w14:textId="77777777" w:rsidR="00000000" w:rsidRDefault="00000000">
            <w:pPr>
              <w:pStyle w:val="InterrogResponse"/>
              <w:keepNext/>
              <w:tabs>
                <w:tab w:val="center" w:pos="2361"/>
                <w:tab w:val="left" w:pos="4680"/>
                <w:tab w:val="left" w:pos="7982"/>
                <w:tab w:val="right" w:pos="8358"/>
              </w:tabs>
              <w:spacing w:line="240" w:lineRule="auto"/>
              <w:rPr>
                <w:b w:val="0"/>
              </w:rPr>
            </w:pPr>
            <w:r>
              <w:rPr>
                <w:b w:val="0"/>
              </w:rPr>
              <w:t>Their Name</w:t>
            </w:r>
          </w:p>
          <w:p w14:paraId="784DCDC9" w14:textId="77777777" w:rsidR="00000000" w:rsidRDefault="00000000">
            <w:pPr>
              <w:pStyle w:val="InterrogResponse"/>
              <w:keepNext/>
              <w:tabs>
                <w:tab w:val="center" w:pos="2361"/>
                <w:tab w:val="left" w:pos="4680"/>
                <w:tab w:val="left" w:pos="7982"/>
                <w:tab w:val="right" w:pos="8358"/>
              </w:tabs>
              <w:spacing w:line="240" w:lineRule="auto"/>
              <w:rPr>
                <w:b w:val="0"/>
                <w:i/>
              </w:rPr>
            </w:pPr>
            <w:r>
              <w:rPr>
                <w:b w:val="0"/>
                <w:i/>
              </w:rPr>
              <w:t>President</w:t>
            </w:r>
          </w:p>
          <w:p w14:paraId="5BDC9D2A" w14:textId="77777777" w:rsidR="00000000" w:rsidRDefault="00000000">
            <w:pPr>
              <w:pStyle w:val="InterrogResponse"/>
              <w:keepNext/>
              <w:tabs>
                <w:tab w:val="center" w:pos="2361"/>
                <w:tab w:val="left" w:pos="4680"/>
                <w:tab w:val="left" w:pos="7982"/>
                <w:tab w:val="right" w:pos="8358"/>
              </w:tabs>
              <w:spacing w:line="240" w:lineRule="auto"/>
              <w:rPr>
                <w:b w:val="0"/>
              </w:rPr>
            </w:pPr>
          </w:p>
          <w:p w14:paraId="39864BEB" w14:textId="77777777" w:rsidR="00000000" w:rsidRDefault="00000000">
            <w:pPr>
              <w:pStyle w:val="InterrogResponse"/>
              <w:keepNext/>
              <w:tabs>
                <w:tab w:val="center" w:pos="2361"/>
                <w:tab w:val="left" w:pos="4680"/>
                <w:tab w:val="left" w:pos="7982"/>
                <w:tab w:val="right" w:pos="8358"/>
              </w:tabs>
              <w:spacing w:line="240" w:lineRule="auto"/>
              <w:rPr>
                <w:b w:val="0"/>
              </w:rPr>
            </w:pPr>
            <w:r>
              <w:rPr>
                <w:b w:val="0"/>
              </w:rPr>
              <w:t>Date: ___________________________</w:t>
            </w:r>
          </w:p>
        </w:tc>
      </w:tr>
    </w:tbl>
    <w:p w14:paraId="6356D3FC" w14:textId="77777777" w:rsidR="00000000" w:rsidRDefault="00000000">
      <w:bookmarkStart w:id="19" w:name="_DV_M210"/>
      <w:bookmarkEnd w:id="19"/>
    </w:p>
    <w:p w14:paraId="150F5ADE" w14:textId="77777777" w:rsidR="00C61183" w:rsidRDefault="00C61183"/>
    <w:sectPr w:rsidR="00C61183">
      <w:headerReference w:type="default" r:id="rId7"/>
      <w:footerReference w:type="default" r:id="rId8"/>
      <w:pgSz w:w="12240" w:h="15840"/>
      <w:pgMar w:top="1716" w:right="1440" w:bottom="1260" w:left="1440" w:header="1440" w:footer="48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62A26" w14:textId="77777777" w:rsidR="00C61183" w:rsidRDefault="00C61183">
      <w:r>
        <w:separator/>
      </w:r>
    </w:p>
  </w:endnote>
  <w:endnote w:type="continuationSeparator" w:id="0">
    <w:p w14:paraId="1991FB5C" w14:textId="77777777" w:rsidR="00C61183" w:rsidRDefault="00C61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NewCenturySchlbk">
    <w:altName w:val="Century Schoolbook"/>
    <w:charset w:val="00"/>
    <w:family w:val="roman"/>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7CBC2" w14:textId="77777777" w:rsidR="00000000" w:rsidRDefault="00000000">
    <w:pPr>
      <w:pStyle w:val="Footer"/>
      <w:jc w:val="right"/>
    </w:pPr>
    <w:r>
      <w:rPr>
        <w:sz w:val="16"/>
        <w:szCs w:val="16"/>
      </w:rPr>
      <w:t xml:space="preserve">Page </w:t>
    </w:r>
    <w:r>
      <w:rPr>
        <w:bCs/>
        <w:sz w:val="16"/>
        <w:szCs w:val="16"/>
      </w:rPr>
      <w:fldChar w:fldCharType="begin"/>
    </w:r>
    <w:r>
      <w:rPr>
        <w:bCs/>
        <w:sz w:val="16"/>
        <w:szCs w:val="16"/>
      </w:rPr>
      <w:instrText xml:space="preserve"> PAGE </w:instrText>
    </w:r>
    <w:r>
      <w:rPr>
        <w:bCs/>
        <w:sz w:val="16"/>
        <w:szCs w:val="16"/>
      </w:rPr>
      <w:fldChar w:fldCharType="separate"/>
    </w:r>
    <w:r>
      <w:rPr>
        <w:bCs/>
        <w:sz w:val="16"/>
        <w:szCs w:val="16"/>
      </w:rPr>
      <w:t>3</w:t>
    </w:r>
    <w:r>
      <w:rPr>
        <w:bCs/>
        <w:sz w:val="16"/>
        <w:szCs w:val="16"/>
      </w:rPr>
      <w:fldChar w:fldCharType="end"/>
    </w:r>
    <w:r>
      <w:rPr>
        <w:sz w:val="16"/>
        <w:szCs w:val="16"/>
      </w:rPr>
      <w:t xml:space="preserve"> of </w:t>
    </w:r>
    <w:r>
      <w:rPr>
        <w:bCs/>
        <w:sz w:val="16"/>
        <w:szCs w:val="16"/>
      </w:rPr>
      <w:fldChar w:fldCharType="begin"/>
    </w:r>
    <w:r>
      <w:rPr>
        <w:bCs/>
        <w:sz w:val="16"/>
        <w:szCs w:val="16"/>
      </w:rPr>
      <w:instrText xml:space="preserve"> NUMPAGES \*Arabic </w:instrText>
    </w:r>
    <w:r>
      <w:rPr>
        <w:bCs/>
        <w:sz w:val="16"/>
        <w:szCs w:val="16"/>
      </w:rPr>
      <w:fldChar w:fldCharType="separate"/>
    </w:r>
    <w:r>
      <w:rPr>
        <w:bCs/>
        <w:sz w:val="16"/>
        <w:szCs w:val="16"/>
      </w:rPr>
      <w:t>3</w:t>
    </w:r>
    <w:r>
      <w:rPr>
        <w:bCs/>
        <w:sz w:val="16"/>
        <w:szCs w:val="16"/>
      </w:rPr>
      <w:fldChar w:fldCharType="end"/>
    </w:r>
  </w:p>
  <w:p w14:paraId="71109CB4"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77CC3" w14:textId="77777777" w:rsidR="00C61183" w:rsidRDefault="00C61183">
      <w:r>
        <w:separator/>
      </w:r>
    </w:p>
  </w:footnote>
  <w:footnote w:type="continuationSeparator" w:id="0">
    <w:p w14:paraId="6E2BE923" w14:textId="77777777" w:rsidR="00C61183" w:rsidRDefault="00C611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21FA3" w14:textId="133CF2D9" w:rsidR="00000000" w:rsidRDefault="00000000">
    <w:pPr>
      <w:rPr>
        <w:rFonts w:ascii="Arial" w:hAnsi="Arial" w:cs="Arial"/>
        <w:i/>
        <w:iCs/>
        <w:sz w:val="16"/>
        <w:szCs w:val="20"/>
      </w:rPr>
    </w:pPr>
    <w:r>
      <w:rPr>
        <w:rFonts w:ascii="Arial" w:hAnsi="Arial" w:cs="Arial"/>
        <w:i/>
        <w:iCs/>
        <w:color w:val="333333"/>
        <w:sz w:val="18"/>
        <w:szCs w:val="20"/>
      </w:rPr>
      <w:t xml:space="preserve">This is a SAMPLE design contract. It is meant as a guide only and is NOT legal advice. This agreement may not meet your specific needs. You should seek legal or other appropriate counsel for your specific situation and need. In accessing this sample contract, you agree that Vandelay Design is not liable to you in any way for your use of the agreement and, further, you agree to hold harmless Vandelay Design from and against </w:t>
    </w:r>
    <w:proofErr w:type="gramStart"/>
    <w:r>
      <w:rPr>
        <w:rFonts w:ascii="Arial" w:hAnsi="Arial" w:cs="Arial"/>
        <w:i/>
        <w:iCs/>
        <w:color w:val="333333"/>
        <w:sz w:val="18"/>
        <w:szCs w:val="20"/>
      </w:rPr>
      <w:t>any and all</w:t>
    </w:r>
    <w:proofErr w:type="gramEnd"/>
    <w:r>
      <w:rPr>
        <w:rFonts w:ascii="Arial" w:hAnsi="Arial" w:cs="Arial"/>
        <w:i/>
        <w:iCs/>
        <w:color w:val="333333"/>
        <w:sz w:val="18"/>
        <w:szCs w:val="20"/>
      </w:rPr>
      <w:t xml:space="preserve"> claims that you or your clients may have and that result from or are related to your use of this agreement. </w:t>
    </w:r>
    <w:r>
      <w:rPr>
        <w:rFonts w:ascii="Arial" w:hAnsi="Arial" w:cs="Arial"/>
        <w:i/>
        <w:iCs/>
        <w:sz w:val="16"/>
        <w:szCs w:val="20"/>
      </w:rPr>
      <w:t xml:space="preserve">  </w:t>
    </w:r>
  </w:p>
  <w:p w14:paraId="4DC49E49" w14:textId="77777777" w:rsidR="00000000" w:rsidRDefault="00000000">
    <w:pPr>
      <w:rPr>
        <w:rFonts w:ascii="Arial" w:hAnsi="Arial"/>
        <w:i/>
        <w:iCs/>
        <w:sz w:val="16"/>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upperRoman"/>
      <w:lvlText w:val="Article %1."/>
      <w:lvlJc w:val="left"/>
      <w:pPr>
        <w:tabs>
          <w:tab w:val="num" w:pos="1440"/>
        </w:tabs>
        <w:ind w:left="0" w:firstLine="0"/>
      </w:pPr>
    </w:lvl>
    <w:lvl w:ilvl="1">
      <w:start w:val="1"/>
      <w:numFmt w:val="decima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lef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lef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left"/>
      <w:pPr>
        <w:tabs>
          <w:tab w:val="num" w:pos="1584"/>
        </w:tabs>
        <w:ind w:left="1584" w:hanging="144"/>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1440"/>
        </w:tabs>
        <w:ind w:left="1440" w:hanging="72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720"/>
      </w:pPr>
      <w:rPr>
        <w:i w:val="0"/>
        <w:color w:val="auto"/>
        <w:szCs w:val="24"/>
      </w:rPr>
    </w:lvl>
    <w:lvl w:ilvl="1">
      <w:start w:val="1"/>
      <w:numFmt w:val="lowerLetter"/>
      <w:lvlText w:val="(%2)"/>
      <w:lvlJc w:val="left"/>
      <w:pPr>
        <w:tabs>
          <w:tab w:val="num" w:pos="1440"/>
        </w:tabs>
        <w:ind w:left="1440" w:hanging="720"/>
      </w:pPr>
      <w:rPr>
        <w:i w:val="0"/>
        <w:color w:val="auto"/>
        <w:szCs w:val="24"/>
      </w:rPr>
    </w:lvl>
    <w:lvl w:ilvl="2">
      <w:start w:val="1"/>
      <w:numFmt w:val="lowerLetter"/>
      <w:lvlText w:val="(%3)"/>
      <w:lvlJc w:val="left"/>
      <w:pPr>
        <w:tabs>
          <w:tab w:val="num" w:pos="1440"/>
        </w:tabs>
        <w:ind w:left="1440" w:hanging="720"/>
      </w:pPr>
      <w:rPr>
        <w:i w:val="0"/>
        <w:color w:val="auto"/>
        <w:szCs w:val="24"/>
      </w:rPr>
    </w:lvl>
    <w:lvl w:ilvl="3">
      <w:start w:val="1"/>
      <w:numFmt w:val="decimal"/>
      <w:lvlText w:val="(%4)"/>
      <w:lvlJc w:val="left"/>
      <w:pPr>
        <w:tabs>
          <w:tab w:val="num" w:pos="2880"/>
        </w:tabs>
        <w:ind w:left="288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880"/>
        </w:tabs>
        <w:ind w:left="2880" w:hanging="72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0000004"/>
    <w:multiLevelType w:val="multilevel"/>
    <w:tmpl w:val="00000004"/>
    <w:name w:val="WW8Num4"/>
    <w:lvl w:ilvl="0">
      <w:start w:val="1"/>
      <w:numFmt w:val="decimal"/>
      <w:lvlText w:val="ARTICLE %1."/>
      <w:lvlJc w:val="left"/>
      <w:pPr>
        <w:tabs>
          <w:tab w:val="num" w:pos="1440"/>
        </w:tabs>
        <w:ind w:left="0" w:firstLine="0"/>
      </w:pPr>
      <w:rPr>
        <w:i w:val="0"/>
        <w:color w:val="auto"/>
        <w:szCs w:val="24"/>
      </w:rPr>
    </w:lvl>
    <w:lvl w:ilvl="1">
      <w:start w:val="1"/>
      <w:numFmt w:val="decimal"/>
      <w:lvlText w:val="%1.%2"/>
      <w:lvlJc w:val="left"/>
      <w:rPr>
        <w:rFonts w:ascii="Times New Roman" w:hAnsi="Times New Roman" w:cs="Times New Roman"/>
        <w:b w:val="0"/>
        <w:bCs w:val="0"/>
        <w:i w:val="0"/>
        <w:iCs w:val="0"/>
        <w:caps w:val="0"/>
        <w:smallCaps w:val="0"/>
        <w:strike w:val="0"/>
        <w:dstrike w:val="0"/>
        <w:vanish w:val="0"/>
        <w:spacing w:val="0"/>
        <w:kern w:val="1"/>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Letter"/>
      <w:lvlText w:val="(%3)"/>
      <w:lvlJc w:val="left"/>
      <w:pPr>
        <w:tabs>
          <w:tab w:val="num" w:pos="1440"/>
        </w:tabs>
        <w:ind w:left="1440" w:hanging="720"/>
      </w:pPr>
      <w:rPr>
        <w:b w:val="0"/>
        <w:i w:val="0"/>
        <w:color w:val="auto"/>
        <w:u w:val="none"/>
      </w:rPr>
    </w:lvl>
    <w:lvl w:ilvl="3">
      <w:start w:val="1"/>
      <w:numFmt w:val="lowerRoman"/>
      <w:lvlText w:val="(%4)"/>
      <w:lvlJc w:val="left"/>
      <w:pPr>
        <w:tabs>
          <w:tab w:val="num" w:pos="2160"/>
        </w:tabs>
        <w:ind w:left="2160" w:hanging="720"/>
      </w:pPr>
      <w:rPr>
        <w:i w:val="0"/>
        <w:color w:val="auto"/>
      </w:rPr>
    </w:lvl>
    <w:lvl w:ilvl="4">
      <w:start w:val="1"/>
      <w:numFmt w:val="decimal"/>
      <w:lvlText w:val="(%5)"/>
      <w:lvlJc w:val="left"/>
      <w:pPr>
        <w:tabs>
          <w:tab w:val="num" w:pos="2880"/>
        </w:tabs>
        <w:ind w:left="2880" w:hanging="720"/>
      </w:pPr>
      <w:rPr>
        <w:rFonts w:ascii="Times New Roman" w:eastAsia="Times New Roman" w:hAnsi="Times New Roman" w:cs="Times New Roman"/>
      </w:rPr>
    </w:lvl>
    <w:lvl w:ilvl="5">
      <w:start w:val="1"/>
      <w:numFmt w:val="lowerLetter"/>
      <w:lvlText w:val="%6)"/>
      <w:lvlJc w:val="left"/>
      <w:pPr>
        <w:tabs>
          <w:tab w:val="num" w:pos="3600"/>
        </w:tabs>
        <w:ind w:left="3600" w:hanging="720"/>
      </w:pPr>
    </w:lvl>
    <w:lvl w:ilvl="6">
      <w:start w:val="1"/>
      <w:numFmt w:val="lowerRoman"/>
      <w:lvlText w:val="%7)"/>
      <w:lvlJc w:val="left"/>
      <w:pPr>
        <w:tabs>
          <w:tab w:val="num" w:pos="4320"/>
        </w:tabs>
        <w:ind w:left="4320" w:hanging="720"/>
      </w:pPr>
    </w:lvl>
    <w:lvl w:ilvl="7">
      <w:start w:val="1"/>
      <w:numFmt w:val="lowerLetter"/>
      <w:lvlText w:val="%8."/>
      <w:lvlJc w:val="left"/>
      <w:pPr>
        <w:tabs>
          <w:tab w:val="num" w:pos="1440"/>
        </w:tabs>
        <w:ind w:left="1440" w:hanging="432"/>
      </w:pPr>
    </w:lvl>
    <w:lvl w:ilvl="8">
      <w:start w:val="1"/>
      <w:numFmt w:val="lowerRoman"/>
      <w:lvlText w:val="%9."/>
      <w:lvlJc w:val="left"/>
      <w:pPr>
        <w:tabs>
          <w:tab w:val="num" w:pos="1584"/>
        </w:tabs>
        <w:ind w:left="1584" w:hanging="144"/>
      </w:pPr>
    </w:lvl>
  </w:abstractNum>
  <w:abstractNum w:abstractNumId="4" w15:restartNumberingAfterBreak="0">
    <w:nsid w:val="00000005"/>
    <w:multiLevelType w:val="singleLevel"/>
    <w:tmpl w:val="00000005"/>
    <w:name w:val="WW8Num5"/>
    <w:lvl w:ilvl="0">
      <w:start w:val="1"/>
      <w:numFmt w:val="upperLetter"/>
      <w:lvlText w:val="%1."/>
      <w:lvlJc w:val="left"/>
      <w:pPr>
        <w:tabs>
          <w:tab w:val="num" w:pos="720"/>
        </w:tabs>
        <w:ind w:left="720" w:hanging="720"/>
      </w:pPr>
      <w:rPr>
        <w:rFonts w:cs="Times New Roman"/>
        <w:color w:val="000000"/>
      </w:rPr>
    </w:lvl>
  </w:abstractNum>
  <w:abstractNum w:abstractNumId="5" w15:restartNumberingAfterBreak="0">
    <w:nsid w:val="00000006"/>
    <w:multiLevelType w:val="multilevel"/>
    <w:tmpl w:val="00000006"/>
    <w:name w:val="WW8Num6"/>
    <w:lvl w:ilvl="0">
      <w:start w:val="1"/>
      <w:numFmt w:val="decimal"/>
      <w:lvlText w:val="%1."/>
      <w:lvlJc w:val="left"/>
      <w:pPr>
        <w:tabs>
          <w:tab w:val="num" w:pos="1440"/>
        </w:tabs>
        <w:ind w:left="1440" w:hanging="720"/>
      </w:pPr>
    </w:lvl>
    <w:lvl w:ilvl="1">
      <w:start w:val="1"/>
      <w:numFmt w:val="lowerLetter"/>
      <w:lvlText w:val="(%2)"/>
      <w:lvlJc w:val="left"/>
      <w:pPr>
        <w:tabs>
          <w:tab w:val="num" w:pos="2160"/>
        </w:tabs>
        <w:ind w:left="2160" w:hanging="720"/>
      </w:pPr>
    </w:lvl>
    <w:lvl w:ilvl="2">
      <w:start w:val="1"/>
      <w:numFmt w:val="lowerRoman"/>
      <w:lvlText w:val="(%3)"/>
      <w:lvlJc w:val="left"/>
      <w:pPr>
        <w:tabs>
          <w:tab w:val="num" w:pos="2880"/>
        </w:tabs>
        <w:ind w:left="2880" w:hanging="720"/>
      </w:pPr>
    </w:lvl>
    <w:lvl w:ilvl="3">
      <w:start w:val="1"/>
      <w:numFmt w:val="lowerLetter"/>
      <w:lvlText w:val="%4."/>
      <w:lvlJc w:val="left"/>
      <w:pPr>
        <w:tabs>
          <w:tab w:val="num" w:pos="3600"/>
        </w:tabs>
        <w:ind w:left="3600" w:hanging="720"/>
      </w:pPr>
    </w:lvl>
    <w:lvl w:ilvl="4">
      <w:start w:val="1"/>
      <w:numFmt w:val="bullet"/>
      <w:lvlText w:val=""/>
      <w:lvlJc w:val="left"/>
      <w:pPr>
        <w:tabs>
          <w:tab w:val="num" w:pos="2520"/>
        </w:tabs>
        <w:ind w:left="2520" w:hanging="360"/>
      </w:pPr>
      <w:rPr>
        <w:rFonts w:ascii="Symbol" w:hAnsi="Symbol" w:cs="Times New Roman"/>
      </w:rPr>
    </w:lvl>
    <w:lvl w:ilvl="5">
      <w:start w:val="1"/>
      <w:numFmt w:val="bullet"/>
      <w:lvlText w:val=""/>
      <w:lvlJc w:val="left"/>
      <w:pPr>
        <w:tabs>
          <w:tab w:val="num" w:pos="2880"/>
        </w:tabs>
        <w:ind w:left="2880" w:hanging="360"/>
      </w:pPr>
      <w:rPr>
        <w:rFonts w:ascii="Wingdings" w:hAnsi="Wingdings" w:cs="Times New Roman"/>
      </w:rPr>
    </w:lvl>
    <w:lvl w:ilvl="6">
      <w:start w:val="1"/>
      <w:numFmt w:val="bullet"/>
      <w:lvlText w:val=""/>
      <w:lvlJc w:val="left"/>
      <w:pPr>
        <w:tabs>
          <w:tab w:val="num" w:pos="3240"/>
        </w:tabs>
        <w:ind w:left="3240" w:hanging="360"/>
      </w:pPr>
      <w:rPr>
        <w:rFonts w:ascii="Wingdings" w:hAnsi="Wingdings" w:cs="Times New Roman"/>
      </w:rPr>
    </w:lvl>
    <w:lvl w:ilvl="7">
      <w:start w:val="1"/>
      <w:numFmt w:val="bullet"/>
      <w:lvlText w:val=""/>
      <w:lvlJc w:val="left"/>
      <w:pPr>
        <w:tabs>
          <w:tab w:val="num" w:pos="3600"/>
        </w:tabs>
        <w:ind w:left="3600" w:hanging="360"/>
      </w:pPr>
      <w:rPr>
        <w:rFonts w:ascii="Symbol" w:hAnsi="Symbol" w:cs="Times New Roman"/>
      </w:rPr>
    </w:lvl>
    <w:lvl w:ilvl="8">
      <w:start w:val="1"/>
      <w:numFmt w:val="bullet"/>
      <w:lvlText w:val=""/>
      <w:lvlJc w:val="left"/>
      <w:pPr>
        <w:tabs>
          <w:tab w:val="num" w:pos="3960"/>
        </w:tabs>
        <w:ind w:left="3960" w:hanging="360"/>
      </w:pPr>
      <w:rPr>
        <w:rFonts w:ascii="Symbol" w:hAnsi="Symbol" w:cs="Times New Roman"/>
      </w:rPr>
    </w:lvl>
  </w:abstractNum>
  <w:num w:numId="1" w16cid:durableId="991058352">
    <w:abstractNumId w:val="0"/>
  </w:num>
  <w:num w:numId="2" w16cid:durableId="1802839687">
    <w:abstractNumId w:val="1"/>
  </w:num>
  <w:num w:numId="3" w16cid:durableId="1197809445">
    <w:abstractNumId w:val="2"/>
  </w:num>
  <w:num w:numId="4" w16cid:durableId="2114279853">
    <w:abstractNumId w:val="3"/>
  </w:num>
  <w:num w:numId="5" w16cid:durableId="345182213">
    <w:abstractNumId w:val="4"/>
  </w:num>
  <w:num w:numId="6" w16cid:durableId="8038121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986"/>
    <w:rsid w:val="008B6986"/>
    <w:rsid w:val="00C611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48D8FF1"/>
  <w15:chartTrackingRefBased/>
  <w15:docId w15:val="{7886B7CB-B8F1-4945-A1F4-B15F3CCBB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Heading1">
    <w:name w:val="heading 1"/>
    <w:basedOn w:val="Normal"/>
    <w:next w:val="Normal"/>
    <w:qFormat/>
    <w:pPr>
      <w:keepNext/>
      <w:widowControl w:val="0"/>
      <w:numPr>
        <w:numId w:val="1"/>
      </w:numPr>
      <w:autoSpaceDE w:val="0"/>
      <w:spacing w:before="240" w:after="60" w:line="360" w:lineRule="atLeast"/>
      <w:jc w:val="both"/>
      <w:textAlignment w:val="baseline"/>
      <w:outlineLvl w:val="0"/>
    </w:pPr>
    <w:rPr>
      <w:rFonts w:ascii="Arial" w:hAnsi="Arial" w:cs="Arial"/>
      <w:b/>
      <w:bCs/>
      <w:kern w:val="1"/>
      <w:sz w:val="32"/>
      <w:szCs w:val="32"/>
    </w:rPr>
  </w:style>
  <w:style w:type="paragraph" w:styleId="Heading2">
    <w:name w:val="heading 2"/>
    <w:basedOn w:val="Heading1"/>
    <w:next w:val="Normal"/>
    <w:qFormat/>
    <w:pPr>
      <w:keepLines/>
      <w:widowControl/>
      <w:numPr>
        <w:ilvl w:val="1"/>
      </w:numPr>
      <w:autoSpaceDE/>
      <w:spacing w:after="240"/>
      <w:outlineLvl w:val="1"/>
    </w:pPr>
    <w:rPr>
      <w:rFonts w:ascii="Times New Roman" w:hAnsi="Times New Roman" w:cs="Times New Roman"/>
      <w:b w:val="0"/>
      <w:bCs w:val="0"/>
      <w:sz w:val="24"/>
      <w:szCs w:val="20"/>
      <w:u w:val="single"/>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3z0">
    <w:name w:val="WW8Num3z0"/>
    <w:rPr>
      <w:i w:val="0"/>
      <w:color w:val="auto"/>
      <w:szCs w:val="24"/>
    </w:rPr>
  </w:style>
  <w:style w:type="character" w:customStyle="1" w:styleId="WW8Num4z0">
    <w:name w:val="WW8Num4z0"/>
    <w:rPr>
      <w:i w:val="0"/>
      <w:color w:val="auto"/>
      <w:szCs w:val="24"/>
    </w:rPr>
  </w:style>
  <w:style w:type="character" w:customStyle="1" w:styleId="WW8Num4z1">
    <w:name w:val="WW8Num4z1"/>
    <w:rPr>
      <w:rFonts w:ascii="Times New Roman" w:hAnsi="Times New Roman" w:cs="Times New Roman"/>
      <w:b w:val="0"/>
      <w:bCs w:val="0"/>
      <w:i w:val="0"/>
      <w:iCs w:val="0"/>
      <w:caps w:val="0"/>
      <w:smallCaps w:val="0"/>
      <w:strike w:val="0"/>
      <w:dstrike w:val="0"/>
      <w:vanish w:val="0"/>
      <w:spacing w:val="0"/>
      <w:kern w:val="1"/>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style>
  <w:style w:type="character" w:customStyle="1" w:styleId="WW8Num4z2">
    <w:name w:val="WW8Num4z2"/>
    <w:rPr>
      <w:b w:val="0"/>
      <w:i w:val="0"/>
      <w:color w:val="auto"/>
      <w:u w:val="none"/>
    </w:rPr>
  </w:style>
  <w:style w:type="character" w:customStyle="1" w:styleId="WW8Num4z3">
    <w:name w:val="WW8Num4z3"/>
    <w:rPr>
      <w:i w:val="0"/>
      <w:color w:val="auto"/>
    </w:rPr>
  </w:style>
  <w:style w:type="character" w:customStyle="1" w:styleId="WW8Num4z4">
    <w:name w:val="WW8Num4z4"/>
    <w:rPr>
      <w:rFonts w:ascii="Times New Roman" w:eastAsia="Times New Roman" w:hAnsi="Times New Roman" w:cs="Times New Roman"/>
    </w:rPr>
  </w:style>
  <w:style w:type="character" w:customStyle="1" w:styleId="WW8Num5z0">
    <w:name w:val="WW8Num5z0"/>
    <w:rPr>
      <w:rFonts w:cs="Times New Roman"/>
      <w:color w:val="000000"/>
    </w:rPr>
  </w:style>
  <w:style w:type="character" w:customStyle="1" w:styleId="WW8Num6z4">
    <w:name w:val="WW8Num6z4"/>
    <w:rPr>
      <w:rFonts w:ascii="Times New Roman" w:eastAsia="Times New Roman" w:hAnsi="Times New Roman" w:cs="Times New Roman"/>
    </w:rPr>
  </w:style>
  <w:style w:type="character" w:customStyle="1" w:styleId="WW8Num6z5">
    <w:name w:val="WW8Num6z5"/>
    <w:rPr>
      <w:rFonts w:cs="Times New Roman"/>
    </w:rPr>
  </w:style>
  <w:style w:type="character" w:customStyle="1" w:styleId="Absatz-Standardschriftart">
    <w:name w:val="Absatz-Standardschriftart"/>
  </w:style>
  <w:style w:type="character" w:customStyle="1" w:styleId="WW8Num1z0">
    <w:name w:val="WW8Num1z0"/>
    <w:rPr>
      <w:rFonts w:cs="Times New Roman"/>
    </w:rPr>
  </w:style>
  <w:style w:type="character" w:customStyle="1" w:styleId="WW8Num2z0">
    <w:name w:val="WW8Num2z0"/>
    <w:rPr>
      <w:rFonts w:cs="Times New Roman"/>
      <w:i w:val="0"/>
      <w:color w:val="auto"/>
      <w:sz w:val="24"/>
      <w:szCs w:val="24"/>
    </w:rPr>
  </w:style>
  <w:style w:type="character" w:customStyle="1" w:styleId="WW8Num2z3">
    <w:name w:val="WW8Num2z3"/>
    <w:rPr>
      <w:rFonts w:cs="Times New Roman"/>
    </w:rPr>
  </w:style>
  <w:style w:type="character" w:customStyle="1" w:styleId="WW8Num6z0">
    <w:name w:val="WW8Num6z0"/>
    <w:rPr>
      <w:rFonts w:cs="Times New Roman"/>
      <w:b/>
      <w:bCs/>
      <w:i w:val="0"/>
      <w:iCs w:val="0"/>
      <w:caps/>
      <w:sz w:val="24"/>
      <w:szCs w:val="24"/>
    </w:rPr>
  </w:style>
  <w:style w:type="character" w:customStyle="1" w:styleId="WW8Num6z1">
    <w:name w:val="WW8Num6z1"/>
    <w:rPr>
      <w:rFonts w:ascii="Times New Roman" w:hAnsi="Times New Roman" w:cs="Times New Roman"/>
      <w:b w:val="0"/>
      <w:bCs w:val="0"/>
      <w:i w:val="0"/>
      <w:iCs w:val="0"/>
      <w:caps w:val="0"/>
      <w:smallCaps w:val="0"/>
      <w:strike w:val="0"/>
      <w:dstrike w:val="0"/>
      <w:vanish w:val="0"/>
      <w:spacing w:val="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style>
  <w:style w:type="character" w:customStyle="1" w:styleId="WW8Num6z2">
    <w:name w:val="WW8Num6z2"/>
    <w:rPr>
      <w:rFonts w:cs="Times New Roman"/>
      <w:b w:val="0"/>
      <w:bCs w:val="0"/>
      <w:i w:val="0"/>
      <w:iCs w:val="0"/>
      <w:color w:val="auto"/>
      <w:u w:val="none"/>
    </w:rPr>
  </w:style>
  <w:style w:type="character" w:customStyle="1" w:styleId="WW8Num6z3">
    <w:name w:val="WW8Num6z3"/>
    <w:rPr>
      <w:rFonts w:cs="Times New Roman"/>
      <w:i w:val="0"/>
      <w:iCs w:val="0"/>
      <w:color w:val="auto"/>
    </w:rPr>
  </w:style>
  <w:style w:type="character" w:customStyle="1" w:styleId="WW8Num7z0">
    <w:name w:val="WW8Num7z0"/>
    <w:rPr>
      <w:rFonts w:cs="Times New Roman"/>
      <w:i w:val="0"/>
      <w:iCs w:val="0"/>
      <w:color w:val="auto"/>
      <w:sz w:val="24"/>
      <w:szCs w:val="24"/>
    </w:rPr>
  </w:style>
  <w:style w:type="character" w:customStyle="1" w:styleId="WW8Num7z1">
    <w:name w:val="WW8Num7z1"/>
    <w:rPr>
      <w:rFonts w:cs="Times New Roman"/>
      <w:i w:val="0"/>
      <w:iCs w:val="0"/>
      <w:color w:val="auto"/>
    </w:rPr>
  </w:style>
  <w:style w:type="character" w:customStyle="1" w:styleId="WW8Num7z2">
    <w:name w:val="WW8Num7z2"/>
    <w:rPr>
      <w:rFonts w:cs="Times New Roman"/>
    </w:rPr>
  </w:style>
  <w:style w:type="character" w:customStyle="1" w:styleId="WW8Num8z0">
    <w:name w:val="WW8Num8z0"/>
    <w:rPr>
      <w:rFonts w:cs="Times New Roman"/>
      <w:i w:val="0"/>
      <w:iCs w:val="0"/>
      <w:color w:val="auto"/>
      <w:sz w:val="24"/>
      <w:szCs w:val="24"/>
    </w:rPr>
  </w:style>
  <w:style w:type="character" w:customStyle="1" w:styleId="WW8Num8z1">
    <w:name w:val="WW8Num8z1"/>
    <w:rPr>
      <w:rFonts w:cs="Times New Roman"/>
      <w:i w:val="0"/>
      <w:iCs w:val="0"/>
      <w:color w:val="auto"/>
    </w:rPr>
  </w:style>
  <w:style w:type="character" w:customStyle="1" w:styleId="WW8Num8z2">
    <w:name w:val="WW8Num8z2"/>
    <w:rPr>
      <w:rFonts w:cs="Times New Roman"/>
    </w:rPr>
  </w:style>
  <w:style w:type="character" w:customStyle="1" w:styleId="WW8Num10z0">
    <w:name w:val="WW8Num10z0"/>
    <w:rPr>
      <w:b/>
      <w:i w:val="0"/>
      <w:caps/>
      <w:sz w:val="24"/>
      <w:szCs w:val="24"/>
    </w:rPr>
  </w:style>
  <w:style w:type="character" w:customStyle="1" w:styleId="WW8Num10z1">
    <w:name w:val="WW8Num10z1"/>
    <w:rPr>
      <w:rFonts w:ascii="Times New Roman" w:hAnsi="Times New Roman" w:cs="Times New Roman"/>
      <w:b w:val="0"/>
      <w:bCs w:val="0"/>
      <w:i w:val="0"/>
      <w:iCs w:val="0"/>
      <w:caps w:val="0"/>
      <w:smallCaps w:val="0"/>
      <w:strike w:val="0"/>
      <w:dstrike w:val="0"/>
      <w:vanish w:val="0"/>
      <w:spacing w:val="0"/>
      <w:kern w:val="1"/>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style>
  <w:style w:type="character" w:customStyle="1" w:styleId="WW8Num10z2">
    <w:name w:val="WW8Num10z2"/>
    <w:rPr>
      <w:b w:val="0"/>
      <w:i w:val="0"/>
      <w:color w:val="auto"/>
      <w:u w:val="none"/>
    </w:rPr>
  </w:style>
  <w:style w:type="character" w:customStyle="1" w:styleId="WW8Num10z3">
    <w:name w:val="WW8Num10z3"/>
    <w:rPr>
      <w:i w:val="0"/>
      <w:color w:val="auto"/>
    </w:rPr>
  </w:style>
  <w:style w:type="character" w:customStyle="1" w:styleId="WW8Num10z4">
    <w:name w:val="WW8Num10z4"/>
    <w:rPr>
      <w:rFonts w:ascii="Times New Roman" w:eastAsia="Times New Roman" w:hAnsi="Times New Roman" w:cs="Times New Roman"/>
    </w:rPr>
  </w:style>
  <w:style w:type="character" w:customStyle="1" w:styleId="WW8Num11z0">
    <w:name w:val="WW8Num11z0"/>
    <w:rPr>
      <w:i w:val="0"/>
      <w:iCs w:val="0"/>
      <w:color w:val="auto"/>
      <w:sz w:val="24"/>
      <w:szCs w:val="24"/>
    </w:rPr>
  </w:style>
  <w:style w:type="character" w:customStyle="1" w:styleId="WW8Num11z1">
    <w:name w:val="WW8Num11z1"/>
    <w:rPr>
      <w:rFonts w:cs="Times New Roman"/>
      <w:i w:val="0"/>
      <w:iCs w:val="0"/>
      <w:color w:val="auto"/>
    </w:rPr>
  </w:style>
  <w:style w:type="character" w:customStyle="1" w:styleId="WW8Num11z2">
    <w:name w:val="WW8Num11z2"/>
    <w:rPr>
      <w:rFonts w:cs="Times New Roman"/>
    </w:rPr>
  </w:style>
  <w:style w:type="character" w:customStyle="1" w:styleId="WW8Num12z0">
    <w:name w:val="WW8Num12z0"/>
    <w:rPr>
      <w:i w:val="0"/>
      <w:color w:val="auto"/>
    </w:rPr>
  </w:style>
  <w:style w:type="character" w:customStyle="1" w:styleId="WW8Num13z0">
    <w:name w:val="WW8Num13z0"/>
    <w:rPr>
      <w:rFonts w:cs="Times New Roman"/>
      <w:i w:val="0"/>
      <w:iCs w:val="0"/>
      <w:color w:val="auto"/>
      <w:sz w:val="24"/>
      <w:szCs w:val="24"/>
    </w:rPr>
  </w:style>
  <w:style w:type="character" w:customStyle="1" w:styleId="WW8Num13z1">
    <w:name w:val="WW8Num13z1"/>
    <w:rPr>
      <w:rFonts w:cs="Times New Roman"/>
      <w:i w:val="0"/>
      <w:iCs w:val="0"/>
      <w:color w:val="auto"/>
    </w:rPr>
  </w:style>
  <w:style w:type="character" w:customStyle="1" w:styleId="WW8Num13z2">
    <w:name w:val="WW8Num13z2"/>
    <w:rPr>
      <w:rFonts w:cs="Times New Roman"/>
    </w:rPr>
  </w:style>
  <w:style w:type="character" w:customStyle="1" w:styleId="WW8Num14z0">
    <w:name w:val="WW8Num14z0"/>
    <w:rPr>
      <w:i w:val="0"/>
      <w:iCs w:val="0"/>
      <w:color w:val="auto"/>
      <w:sz w:val="24"/>
      <w:szCs w:val="24"/>
    </w:rPr>
  </w:style>
  <w:style w:type="character" w:customStyle="1" w:styleId="WW8Num14z1">
    <w:name w:val="WW8Num14z1"/>
    <w:rPr>
      <w:rFonts w:cs="Times New Roman"/>
      <w:i w:val="0"/>
      <w:iCs w:val="0"/>
      <w:color w:val="auto"/>
    </w:rPr>
  </w:style>
  <w:style w:type="character" w:customStyle="1" w:styleId="WW8Num14z2">
    <w:name w:val="WW8Num14z2"/>
    <w:rPr>
      <w:rFonts w:cs="Times New Roman"/>
    </w:rPr>
  </w:style>
  <w:style w:type="character" w:customStyle="1" w:styleId="WW8Num15z0">
    <w:name w:val="WW8Num15z0"/>
    <w:rPr>
      <w:rFonts w:cs="Times New Roman"/>
      <w:b/>
      <w:bCs/>
      <w:i w:val="0"/>
      <w:iCs w:val="0"/>
      <w:caps/>
      <w:sz w:val="24"/>
      <w:szCs w:val="24"/>
    </w:rPr>
  </w:style>
  <w:style w:type="character" w:customStyle="1" w:styleId="WW8Num15z1">
    <w:name w:val="WW8Num15z1"/>
    <w:rPr>
      <w:rFonts w:ascii="Times New Roman" w:hAnsi="Times New Roman" w:cs="Times New Roman"/>
      <w:b w:val="0"/>
      <w:bCs w:val="0"/>
      <w:i w:val="0"/>
      <w:iCs w:val="0"/>
      <w:caps w:val="0"/>
      <w:smallCaps w:val="0"/>
      <w:strike w:val="0"/>
      <w:dstrike w:val="0"/>
      <w:vanish w:val="0"/>
      <w:spacing w:val="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style>
  <w:style w:type="character" w:customStyle="1" w:styleId="WW8Num15z2">
    <w:name w:val="WW8Num15z2"/>
    <w:rPr>
      <w:rFonts w:cs="Times New Roman"/>
      <w:b w:val="0"/>
      <w:bCs w:val="0"/>
      <w:i w:val="0"/>
      <w:iCs w:val="0"/>
      <w:color w:val="auto"/>
      <w:u w:val="none"/>
    </w:rPr>
  </w:style>
  <w:style w:type="character" w:customStyle="1" w:styleId="WW8Num15z3">
    <w:name w:val="WW8Num15z3"/>
    <w:rPr>
      <w:rFonts w:cs="Times New Roman"/>
      <w:i w:val="0"/>
      <w:iCs w:val="0"/>
      <w:color w:val="auto"/>
    </w:rPr>
  </w:style>
  <w:style w:type="character" w:customStyle="1" w:styleId="WW8Num15z4">
    <w:name w:val="WW8Num15z4"/>
    <w:rPr>
      <w:rFonts w:ascii="Times New Roman" w:eastAsia="Times New Roman" w:hAnsi="Times New Roman" w:cs="Times New Roman"/>
    </w:rPr>
  </w:style>
  <w:style w:type="character" w:customStyle="1" w:styleId="WW8Num15z5">
    <w:name w:val="WW8Num15z5"/>
    <w:rPr>
      <w:rFonts w:cs="Times New Roman"/>
    </w:rPr>
  </w:style>
  <w:style w:type="character" w:customStyle="1" w:styleId="WW8Num16z0">
    <w:name w:val="WW8Num16z0"/>
    <w:rPr>
      <w:b/>
      <w:bCs/>
      <w:i w:val="0"/>
      <w:iCs w:val="0"/>
      <w:caps/>
      <w:sz w:val="24"/>
      <w:szCs w:val="24"/>
    </w:rPr>
  </w:style>
  <w:style w:type="character" w:customStyle="1" w:styleId="WW8Num16z1">
    <w:name w:val="WW8Num16z1"/>
    <w:rPr>
      <w:rFonts w:ascii="Times New Roman" w:hAnsi="Times New Roman" w:cs="Times New Roman"/>
      <w:b w:val="0"/>
      <w:bCs w:val="0"/>
      <w:i w:val="0"/>
      <w:iCs w:val="0"/>
      <w:caps w:val="0"/>
      <w:smallCaps w:val="0"/>
      <w:strike w:val="0"/>
      <w:dstrike w:val="0"/>
      <w:vanish w:val="0"/>
      <w:spacing w:val="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style>
  <w:style w:type="character" w:customStyle="1" w:styleId="WW8Num16z2">
    <w:name w:val="WW8Num16z2"/>
    <w:rPr>
      <w:rFonts w:cs="Times New Roman"/>
      <w:b w:val="0"/>
      <w:bCs w:val="0"/>
      <w:i w:val="0"/>
      <w:iCs w:val="0"/>
      <w:color w:val="auto"/>
      <w:u w:val="none"/>
    </w:rPr>
  </w:style>
  <w:style w:type="character" w:customStyle="1" w:styleId="WW8Num16z3">
    <w:name w:val="WW8Num16z3"/>
    <w:rPr>
      <w:rFonts w:cs="Times New Roman"/>
      <w:i w:val="0"/>
      <w:iCs w:val="0"/>
      <w:color w:val="auto"/>
    </w:rPr>
  </w:style>
  <w:style w:type="character" w:customStyle="1" w:styleId="WW8Num16z4">
    <w:name w:val="WW8Num16z4"/>
    <w:rPr>
      <w:rFonts w:ascii="Times New Roman" w:eastAsia="Times New Roman" w:hAnsi="Times New Roman" w:cs="Times New Roman"/>
    </w:rPr>
  </w:style>
  <w:style w:type="character" w:customStyle="1" w:styleId="WW8Num16z5">
    <w:name w:val="WW8Num16z5"/>
    <w:rPr>
      <w:rFonts w:cs="Times New Roman"/>
    </w:rPr>
  </w:style>
  <w:style w:type="character" w:customStyle="1" w:styleId="WW8Num17z0">
    <w:name w:val="WW8Num17z0"/>
    <w:rPr>
      <w:b/>
      <w:bCs/>
      <w:i w:val="0"/>
      <w:iCs w:val="0"/>
      <w:caps/>
      <w:sz w:val="24"/>
      <w:szCs w:val="24"/>
    </w:rPr>
  </w:style>
  <w:style w:type="character" w:customStyle="1" w:styleId="WW8Num17z1">
    <w:name w:val="WW8Num17z1"/>
    <w:rPr>
      <w:rFonts w:ascii="Times New Roman" w:hAnsi="Times New Roman" w:cs="Times New Roman"/>
      <w:b w:val="0"/>
      <w:bCs w:val="0"/>
      <w:i w:val="0"/>
      <w:iCs w:val="0"/>
      <w:caps w:val="0"/>
      <w:smallCaps w:val="0"/>
      <w:strike w:val="0"/>
      <w:dstrike w:val="0"/>
      <w:vanish w:val="0"/>
      <w:spacing w:val="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style>
  <w:style w:type="character" w:customStyle="1" w:styleId="WW8Num17z2">
    <w:name w:val="WW8Num17z2"/>
    <w:rPr>
      <w:rFonts w:cs="Times New Roman"/>
      <w:b w:val="0"/>
      <w:bCs w:val="0"/>
      <w:i w:val="0"/>
      <w:iCs w:val="0"/>
      <w:color w:val="auto"/>
      <w:u w:val="none"/>
    </w:rPr>
  </w:style>
  <w:style w:type="character" w:customStyle="1" w:styleId="WW8Num17z3">
    <w:name w:val="WW8Num17z3"/>
    <w:rPr>
      <w:rFonts w:cs="Times New Roman"/>
      <w:i w:val="0"/>
      <w:iCs w:val="0"/>
      <w:color w:val="auto"/>
    </w:rPr>
  </w:style>
  <w:style w:type="character" w:customStyle="1" w:styleId="WW8Num17z4">
    <w:name w:val="WW8Num17z4"/>
    <w:rPr>
      <w:rFonts w:ascii="Times New Roman" w:eastAsia="Times New Roman" w:hAnsi="Times New Roman" w:cs="Times New Roman"/>
    </w:rPr>
  </w:style>
  <w:style w:type="character" w:customStyle="1" w:styleId="WW8Num17z5">
    <w:name w:val="WW8Num17z5"/>
    <w:rPr>
      <w:rFonts w:cs="Times New Roman"/>
    </w:rPr>
  </w:style>
  <w:style w:type="character" w:customStyle="1" w:styleId="WW8Num18z4">
    <w:name w:val="WW8Num18z4"/>
    <w:rPr>
      <w:rFonts w:ascii="Symbol" w:hAnsi="Symbol"/>
    </w:rPr>
  </w:style>
  <w:style w:type="character" w:customStyle="1" w:styleId="WW8Num18z5">
    <w:name w:val="WW8Num18z5"/>
    <w:rPr>
      <w:rFonts w:ascii="Wingdings" w:hAnsi="Wingdings"/>
    </w:rPr>
  </w:style>
  <w:style w:type="character" w:customStyle="1" w:styleId="WW8Num19z0">
    <w:name w:val="WW8Num19z0"/>
    <w:rPr>
      <w:rFonts w:cs="Times New Roman"/>
      <w:b/>
      <w:bCs/>
      <w:i w:val="0"/>
      <w:iCs w:val="0"/>
      <w:caps/>
      <w:sz w:val="24"/>
      <w:szCs w:val="24"/>
    </w:rPr>
  </w:style>
  <w:style w:type="character" w:customStyle="1" w:styleId="WW8Num19z1">
    <w:name w:val="WW8Num19z1"/>
    <w:rPr>
      <w:rFonts w:ascii="Times New Roman" w:hAnsi="Times New Roman" w:cs="Times New Roman"/>
      <w:b w:val="0"/>
      <w:bCs w:val="0"/>
      <w:i w:val="0"/>
      <w:iCs w:val="0"/>
      <w:caps w:val="0"/>
      <w:smallCaps w:val="0"/>
      <w:strike w:val="0"/>
      <w:dstrike w:val="0"/>
      <w:vanish w:val="0"/>
      <w:spacing w:val="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style>
  <w:style w:type="character" w:customStyle="1" w:styleId="WW8Num19z2">
    <w:name w:val="WW8Num19z2"/>
    <w:rPr>
      <w:rFonts w:cs="Times New Roman"/>
      <w:b w:val="0"/>
      <w:bCs w:val="0"/>
      <w:i w:val="0"/>
      <w:iCs w:val="0"/>
      <w:color w:val="auto"/>
      <w:u w:val="none"/>
    </w:rPr>
  </w:style>
  <w:style w:type="character" w:customStyle="1" w:styleId="WW8Num19z3">
    <w:name w:val="WW8Num19z3"/>
    <w:rPr>
      <w:rFonts w:cs="Times New Roman"/>
      <w:i w:val="0"/>
      <w:iCs w:val="0"/>
      <w:color w:val="auto"/>
    </w:rPr>
  </w:style>
  <w:style w:type="character" w:customStyle="1" w:styleId="WW8Num19z4">
    <w:name w:val="WW8Num19z4"/>
    <w:rPr>
      <w:rFonts w:ascii="Times New Roman" w:eastAsia="Times New Roman" w:hAnsi="Times New Roman" w:cs="Times New Roman"/>
    </w:rPr>
  </w:style>
  <w:style w:type="character" w:customStyle="1" w:styleId="WW8Num19z5">
    <w:name w:val="WW8Num19z5"/>
    <w:rPr>
      <w:rFonts w:cs="Times New Roman"/>
    </w:rPr>
  </w:style>
  <w:style w:type="character" w:styleId="DefaultParagraphFont0">
    <w:name w:val="Default Paragraph Font"/>
  </w:style>
  <w:style w:type="character" w:styleId="PageNumber">
    <w:name w:val="page number"/>
    <w:basedOn w:val="DefaultParagraphFont0"/>
  </w:style>
  <w:style w:type="character" w:customStyle="1" w:styleId="FootnoteCharacters">
    <w:name w:val="Footnote Characters"/>
    <w:rPr>
      <w:rFonts w:cs="Times New Roman"/>
      <w:color w:val="FF0000"/>
      <w:position w:val="6"/>
      <w:sz w:val="24"/>
      <w:szCs w:val="24"/>
      <w:u w:val="single"/>
      <w:lang w:val="en-US"/>
    </w:rPr>
  </w:style>
  <w:style w:type="character" w:customStyle="1" w:styleId="FootnoteTextChar">
    <w:name w:val="Footnote Text Char"/>
    <w:rPr>
      <w:sz w:val="24"/>
      <w:szCs w:val="24"/>
      <w:lang w:val="en-US" w:eastAsia="ar-SA" w:bidi="ar-SA"/>
    </w:rPr>
  </w:style>
  <w:style w:type="character" w:customStyle="1" w:styleId="Level2UnderscoreChar">
    <w:name w:val="Level 2 + Underscore Char"/>
    <w:rPr>
      <w:sz w:val="24"/>
    </w:rPr>
  </w:style>
  <w:style w:type="character" w:customStyle="1" w:styleId="DeltaViewInsertion">
    <w:name w:val="DeltaView Insertion"/>
    <w:rPr>
      <w:color w:val="0000FF"/>
      <w:u w:val="double"/>
    </w:rPr>
  </w:style>
  <w:style w:type="character" w:customStyle="1" w:styleId="FooterChar">
    <w:name w:val="Footer Char"/>
    <w:rPr>
      <w:sz w:val="24"/>
      <w:szCs w:val="24"/>
    </w:rPr>
  </w:style>
  <w:style w:type="character" w:styleId="CommentReference">
    <w:name w:val="annotation reference"/>
    <w:rPr>
      <w:sz w:val="16"/>
      <w:szCs w:val="16"/>
    </w:rPr>
  </w:style>
  <w:style w:type="character" w:customStyle="1" w:styleId="CommentTextChar">
    <w:name w:val="Comment Text Char"/>
    <w:basedOn w:val="DefaultParagraphFont0"/>
  </w:style>
  <w:style w:type="character" w:customStyle="1" w:styleId="CommentSubjectChar">
    <w:name w:val="Comment Subject Char"/>
    <w:rPr>
      <w:b/>
      <w:bCs/>
    </w:rPr>
  </w:style>
  <w:style w:type="character" w:customStyle="1" w:styleId="DeltaViewMoveDestination">
    <w:name w:val="DeltaView Move Destination"/>
    <w:rPr>
      <w:color w:val="00C000"/>
      <w:spacing w:val="0"/>
      <w:u w:val="double"/>
    </w:rPr>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styleId="BalloonText">
    <w:name w:val="Balloon Text"/>
    <w:basedOn w:val="Normal"/>
    <w:rPr>
      <w:rFonts w:ascii="Tahoma" w:hAnsi="Tahoma" w:cs="Tahoma"/>
      <w:sz w:val="16"/>
      <w:szCs w:val="16"/>
    </w:rPr>
  </w:style>
  <w:style w:type="paragraph" w:styleId="NormalWeb">
    <w:name w:val="Normal (Web)"/>
    <w:basedOn w:val="Normal"/>
    <w:pPr>
      <w:spacing w:before="100" w:after="100"/>
    </w:pPr>
  </w:style>
  <w:style w:type="paragraph" w:customStyle="1" w:styleId="HeadingBody2">
    <w:name w:val="HeadingBody 2"/>
    <w:basedOn w:val="Normal"/>
    <w:pPr>
      <w:spacing w:after="240"/>
      <w:ind w:firstLine="720"/>
    </w:pPr>
    <w:rPr>
      <w:rFonts w:eastAsia="SimSun"/>
    </w:rPr>
  </w:style>
  <w:style w:type="paragraph" w:customStyle="1" w:styleId="CharChar1CharCharChar">
    <w:name w:val=" Char Char1 Char Char Char"/>
    <w:basedOn w:val="Normal"/>
    <w:pPr>
      <w:spacing w:after="160" w:line="240" w:lineRule="exact"/>
      <w:ind w:left="144"/>
    </w:pPr>
    <w:rPr>
      <w:rFonts w:ascii="Verdana" w:eastAsia="SimSun" w:hAnsi="Verdana" w:cs="Verdana"/>
      <w:sz w:val="20"/>
      <w:szCs w:val="20"/>
    </w:rPr>
  </w:style>
  <w:style w:type="paragraph" w:customStyle="1" w:styleId="InterrogResponse">
    <w:name w:val="Interrog Response"/>
    <w:basedOn w:val="Normal"/>
    <w:pPr>
      <w:spacing w:line="480" w:lineRule="exact"/>
    </w:pPr>
    <w:rPr>
      <w:rFonts w:ascii="NewCenturySchlbk" w:hAnsi="NewCenturySchlbk"/>
      <w:b/>
      <w:szCs w:val="20"/>
    </w:rPr>
  </w:style>
  <w:style w:type="paragraph" w:styleId="Footer">
    <w:name w:val="footer"/>
    <w:basedOn w:val="Normal"/>
    <w:pPr>
      <w:tabs>
        <w:tab w:val="center" w:pos="4320"/>
        <w:tab w:val="right" w:pos="8640"/>
      </w:tabs>
    </w:pPr>
    <w:rPr>
      <w:lang w:val="x-none"/>
    </w:rPr>
  </w:style>
  <w:style w:type="paragraph" w:styleId="Header">
    <w:name w:val="header"/>
    <w:basedOn w:val="Normal"/>
    <w:pPr>
      <w:tabs>
        <w:tab w:val="center" w:pos="4320"/>
        <w:tab w:val="right" w:pos="8640"/>
      </w:tabs>
    </w:pPr>
  </w:style>
  <w:style w:type="paragraph" w:customStyle="1" w:styleId="Heading1Article">
    <w:name w:val="Heading 1 Article"/>
    <w:basedOn w:val="Normal"/>
    <w:pPr>
      <w:numPr>
        <w:numId w:val="4"/>
      </w:numPr>
      <w:spacing w:before="240"/>
    </w:pPr>
    <w:rPr>
      <w:szCs w:val="20"/>
    </w:rPr>
  </w:style>
  <w:style w:type="paragraph" w:customStyle="1" w:styleId="Level2Underscore">
    <w:name w:val="Level 2 + Underscore"/>
    <w:basedOn w:val="Normal"/>
    <w:pPr>
      <w:numPr>
        <w:numId w:val="4"/>
      </w:numPr>
      <w:spacing w:before="240"/>
    </w:pPr>
    <w:rPr>
      <w:szCs w:val="20"/>
      <w:lang w:val="x-none"/>
    </w:rPr>
  </w:style>
  <w:style w:type="paragraph" w:customStyle="1" w:styleId="Level3withunderscore">
    <w:name w:val="Level 3 with underscore"/>
    <w:basedOn w:val="Normal"/>
    <w:pPr>
      <w:numPr>
        <w:numId w:val="4"/>
      </w:numPr>
      <w:spacing w:before="240"/>
    </w:pPr>
    <w:rPr>
      <w:szCs w:val="20"/>
    </w:rPr>
  </w:style>
  <w:style w:type="paragraph" w:customStyle="1" w:styleId="Level4nounderscore">
    <w:name w:val="Level 4 no underscore"/>
    <w:basedOn w:val="Normal"/>
    <w:pPr>
      <w:numPr>
        <w:numId w:val="4"/>
      </w:numPr>
      <w:spacing w:before="240"/>
    </w:pPr>
    <w:rPr>
      <w:szCs w:val="20"/>
    </w:rPr>
  </w:style>
  <w:style w:type="paragraph" w:customStyle="1" w:styleId="Level5nounderscore">
    <w:name w:val="Level 5 no underscore"/>
    <w:basedOn w:val="Normal"/>
    <w:pPr>
      <w:numPr>
        <w:numId w:val="4"/>
      </w:numPr>
      <w:spacing w:before="240"/>
    </w:pPr>
    <w:rPr>
      <w:szCs w:val="20"/>
    </w:rPr>
  </w:style>
  <w:style w:type="paragraph" w:customStyle="1" w:styleId="Level6nounderscore">
    <w:name w:val="Level 6 no underscore"/>
    <w:basedOn w:val="Normal"/>
    <w:pPr>
      <w:numPr>
        <w:numId w:val="4"/>
      </w:numPr>
      <w:spacing w:before="240"/>
    </w:pPr>
    <w:rPr>
      <w:szCs w:val="20"/>
    </w:rPr>
  </w:style>
  <w:style w:type="paragraph" w:customStyle="1" w:styleId="Level7nounderscore">
    <w:name w:val="Level 7 no underscore"/>
    <w:basedOn w:val="Normal"/>
    <w:pPr>
      <w:numPr>
        <w:numId w:val="4"/>
      </w:numPr>
      <w:spacing w:before="240"/>
    </w:pPr>
    <w:rPr>
      <w:szCs w:val="20"/>
    </w:rPr>
  </w:style>
  <w:style w:type="paragraph" w:customStyle="1" w:styleId="CharChar">
    <w:name w:val=" Char Char"/>
    <w:basedOn w:val="Normal"/>
    <w:pPr>
      <w:spacing w:after="160" w:line="240" w:lineRule="exact"/>
      <w:ind w:left="144"/>
    </w:pPr>
    <w:rPr>
      <w:rFonts w:ascii="Verdana" w:eastAsia="SimSun" w:hAnsi="Verdana" w:cs="Verdana"/>
      <w:sz w:val="20"/>
      <w:szCs w:val="20"/>
    </w:rPr>
  </w:style>
  <w:style w:type="paragraph" w:customStyle="1" w:styleId="1">
    <w:name w:val="1"/>
    <w:basedOn w:val="Normal"/>
    <w:pPr>
      <w:numPr>
        <w:numId w:val="6"/>
      </w:numPr>
      <w:spacing w:after="240"/>
      <w:jc w:val="both"/>
    </w:pPr>
  </w:style>
  <w:style w:type="paragraph" w:customStyle="1" w:styleId="Style1">
    <w:name w:val="Style 1"/>
    <w:basedOn w:val="Normal"/>
    <w:pPr>
      <w:widowControl w:val="0"/>
      <w:autoSpaceDE w:val="0"/>
    </w:pPr>
  </w:style>
  <w:style w:type="paragraph" w:styleId="FootnoteText">
    <w:name w:val="footnote text"/>
    <w:basedOn w:val="Normal"/>
    <w:pPr>
      <w:tabs>
        <w:tab w:val="left" w:pos="360"/>
      </w:tabs>
      <w:spacing w:before="240"/>
      <w:ind w:left="360" w:hanging="360"/>
    </w:pPr>
  </w:style>
  <w:style w:type="paragraph" w:customStyle="1" w:styleId="CharChar4CharCharChar">
    <w:name w:val=" Char Char4 Char Char Char"/>
    <w:basedOn w:val="Normal"/>
    <w:pPr>
      <w:spacing w:after="240"/>
      <w:ind w:firstLine="720"/>
      <w:jc w:val="both"/>
    </w:pPr>
  </w:style>
  <w:style w:type="paragraph" w:styleId="CommentText">
    <w:name w:val="annotation text"/>
    <w:basedOn w:val="Normal"/>
    <w:rPr>
      <w:sz w:val="20"/>
      <w:szCs w:val="20"/>
    </w:rPr>
  </w:style>
  <w:style w:type="paragraph" w:styleId="CommentSubject">
    <w:name w:val="annotation subject"/>
    <w:basedOn w:val="CommentText"/>
    <w:next w:val="CommentText"/>
    <w:rPr>
      <w:b/>
      <w:bCs/>
      <w:lang w:val="x-none"/>
    </w:rPr>
  </w:style>
  <w:style w:type="paragraph" w:styleId="ListParagraph">
    <w:name w:val="List Paragraph"/>
    <w:basedOn w:val="Normal"/>
    <w:qFormat/>
    <w:pPr>
      <w:ind w:left="720"/>
    </w:pPr>
  </w:style>
  <w:style w:type="paragraph" w:customStyle="1" w:styleId="CharChar22">
    <w:name w:val=" Char Char22"/>
    <w:basedOn w:val="Normal"/>
    <w:pPr>
      <w:spacing w:after="240"/>
      <w:ind w:firstLine="720"/>
      <w:jc w:val="both"/>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482</Words>
  <Characters>2749</Characters>
  <Application>Microsoft Office Word</Application>
  <DocSecurity>0</DocSecurity>
  <Lines>22</Lines>
  <Paragraphs>6</Paragraphs>
  <ScaleCrop>false</ScaleCrop>
  <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Foster, Bertram</dc:creator>
  <cp:keywords> </cp:keywords>
  <cp:lastModifiedBy>Marc Shorb</cp:lastModifiedBy>
  <cp:revision>2</cp:revision>
  <cp:lastPrinted>2009-01-06T21:45:00Z</cp:lastPrinted>
  <dcterms:created xsi:type="dcterms:W3CDTF">2022-10-31T14:01:00Z</dcterms:created>
  <dcterms:modified xsi:type="dcterms:W3CDTF">2022-10-31T14:01:00Z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_OWNER_ADDRESS">
    <vt:lpwstr>ABAAJXrvhtoYpC4L5g3WKJSJ/hONYHC6EaIGKresMGUZNRhxp9pkYUn4vNgH8egcXTLV</vt:lpwstr>
  </property>
  <property fmtid="{D5CDD505-2E9C-101B-9397-08002B2CF9AE}" pid="3" name="MAIL_MSG_ID1">
    <vt:lpwstr>gFAACRwgU2+mnxkQWgedjyET0yy6fcZwJd9j/Zazs1nT9aB81XWld5gcBCdYkHawHanImTiCwkAmWQTt_x000d_
WVurNHW4EZ7DbeB69qh/TAdIye0WaFPbwFV1zXrhCT1yTvSK3yJLHakN8WCH78ftWVurNHW4EZ7D_x000d_
beB69qh/TAdIye0WaFPbwFV1zXrhCSEjz1J4dtIEOOZc4TwMi2MmtFcVy+EXfy3GoillVdwmpK6M_x000d_
6KKXQc6xzjGm7QTIp</vt:lpwstr>
  </property>
  <property fmtid="{D5CDD505-2E9C-101B-9397-08002B2CF9AE}" pid="4" name="MAIL_MSG_ID2">
    <vt:lpwstr>Igz7NTE0KqUl1WtP+tzCbIoRD+iGD83V1581938c/AqgYnfgkwFVBCck/H1_x000d_
hFxBEkdD1QnLVQPOJqXzcB6RP2nBa2JzJGlt/w==</vt:lpwstr>
  </property>
  <property fmtid="{D5CDD505-2E9C-101B-9397-08002B2CF9AE}" pid="5" name="RESPONSE_SENDER_NAME">
    <vt:lpwstr>4AAAMz5NUQ6P8J8WR1HKf55B9Uq+VMGpgZqK9XKCvE2ToiXYB/HoHF0y1Q==</vt:lpwstr>
  </property>
</Properties>
</file>